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3366" w14:textId="1448B93A" w:rsidR="00AA2007" w:rsidRDefault="00AA200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1792E0" wp14:editId="47549E46">
                <wp:simplePos x="0" y="0"/>
                <wp:positionH relativeFrom="column">
                  <wp:posOffset>1998980</wp:posOffset>
                </wp:positionH>
                <wp:positionV relativeFrom="paragraph">
                  <wp:posOffset>-328295</wp:posOffset>
                </wp:positionV>
                <wp:extent cx="2190750" cy="457200"/>
                <wp:effectExtent l="3175" t="0" r="0" b="0"/>
                <wp:wrapNone/>
                <wp:docPr id="12879071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92E0"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1B03F45" w14:textId="17B8176A" w:rsidR="00AA2007" w:rsidRDefault="00AA2007">
      <w:pPr>
        <w:pStyle w:val="FicheTitre"/>
        <w:rPr>
          <w:rFonts w:cs="Arial Narrow"/>
          <w:b w:val="0"/>
          <w:bCs/>
          <w:spacing w:val="50"/>
          <w:szCs w:val="17"/>
        </w:rPr>
        <w:sectPr w:rsidR="00AA20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86A60D5" wp14:editId="44F698B9">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B0251" w14:paraId="4D38D3BA" w14:textId="77777777">
        <w:tc>
          <w:tcPr>
            <w:tcW w:w="9039" w:type="dxa"/>
            <w:shd w:val="clear" w:color="auto" w:fill="465F9D"/>
          </w:tcPr>
          <w:p w14:paraId="41782477" w14:textId="77777777" w:rsidR="00AA2007" w:rsidRDefault="00AA20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91BC05F" w14:textId="77777777" w:rsidR="00AA2007" w:rsidRDefault="00AA20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8AFDFDD" w14:textId="77777777" w:rsidR="00AA2007" w:rsidRDefault="00AA20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E2C1BF2" w14:textId="77777777" w:rsidR="00AA2007" w:rsidRDefault="00AA20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81F64FC" w14:textId="77777777" w:rsidR="00AA2007" w:rsidRDefault="00AA2007">
      <w:pPr>
        <w:jc w:val="both"/>
        <w:rPr>
          <w:rFonts w:ascii="Arial" w:hAnsi="Arial" w:cs="Arial"/>
        </w:rPr>
      </w:pPr>
    </w:p>
    <w:p w14:paraId="0771C5EE"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C2FFA6"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D64204" w14:textId="77777777" w:rsidR="00AA2007" w:rsidRDefault="00AA2007">
      <w:pPr>
        <w:rPr>
          <w:rFonts w:ascii="Marianne" w:hAnsi="Marianne"/>
        </w:rPr>
      </w:pPr>
    </w:p>
    <w:p w14:paraId="1FAF94EE" w14:textId="77777777" w:rsidR="00AA2007" w:rsidRDefault="00AA20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F14382" w14:textId="77777777" w:rsidR="00AA2007" w:rsidRDefault="00AA2007">
      <w:pPr>
        <w:rPr>
          <w:rFonts w:ascii="Marianne" w:hAnsi="Marianne"/>
        </w:rPr>
      </w:pPr>
    </w:p>
    <w:p w14:paraId="1BB78BED" w14:textId="77777777" w:rsidR="00AA2007" w:rsidRDefault="00AA20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B7FB153" w14:textId="77777777" w:rsidR="00AA2007" w:rsidRDefault="00AA2007">
      <w:pPr>
        <w:jc w:val="both"/>
        <w:rPr>
          <w:rFonts w:ascii="Marianne" w:hAnsi="Marianne" w:cs="Arial"/>
          <w:i/>
          <w:iCs/>
        </w:rPr>
      </w:pPr>
    </w:p>
    <w:p w14:paraId="1CC2C021" w14:textId="77777777" w:rsidR="00AA2007" w:rsidRDefault="00AA20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5178F1" w14:textId="77777777" w:rsidR="00AA2007" w:rsidRDefault="00AA2007">
      <w:pPr>
        <w:jc w:val="both"/>
        <w:rPr>
          <w:rFonts w:ascii="Marianne" w:hAnsi="Marianne" w:cs="Arial"/>
          <w:i/>
          <w:sz w:val="18"/>
          <w:szCs w:val="18"/>
        </w:rPr>
      </w:pPr>
    </w:p>
    <w:p w14:paraId="2E99B647" w14:textId="77777777" w:rsidR="00AA2007" w:rsidRDefault="00AA200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4BA56362" w14:textId="77777777">
        <w:tc>
          <w:tcPr>
            <w:tcW w:w="9710" w:type="dxa"/>
            <w:shd w:val="clear" w:color="auto" w:fill="465F9D"/>
          </w:tcPr>
          <w:p w14:paraId="59F29E07" w14:textId="77777777" w:rsidR="00AA2007" w:rsidRDefault="00AA20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0DC40" w14:textId="77777777" w:rsidR="00AA2007" w:rsidRDefault="00AA2007">
      <w:pPr>
        <w:rPr>
          <w:rFonts w:ascii="Marianne" w:hAnsi="Marianne" w:cs="Arial"/>
          <w:b/>
          <w:bCs/>
        </w:rPr>
      </w:pPr>
    </w:p>
    <w:p w14:paraId="3629A361" w14:textId="77777777" w:rsidR="00AA2007" w:rsidRPr="004A5015" w:rsidRDefault="00AA2007" w:rsidP="00AA2007">
      <w:pPr>
        <w:suppressAutoHyphens w:val="0"/>
        <w:jc w:val="both"/>
        <w:rPr>
          <w:rFonts w:ascii="Arial Narrow" w:hAnsi="Arial Narrow" w:cs="Arial"/>
          <w:b/>
          <w:lang w:eastAsia="fr-FR"/>
        </w:rPr>
      </w:pPr>
      <w:r w:rsidRPr="004A5015">
        <w:rPr>
          <w:rFonts w:ascii="Arial Narrow" w:hAnsi="Arial Narrow" w:cs="Arial"/>
          <w:b/>
          <w:lang w:eastAsia="fr-FR"/>
        </w:rPr>
        <w:t>Chambre de Commerce et d’Industrie du Var - 236, boulevard Maréchal Leclerc - CS 90008 - 83107 - TOULON CEDEX – Tél. 04 94 22 80 00</w:t>
      </w:r>
    </w:p>
    <w:p w14:paraId="2384B266" w14:textId="77777777" w:rsidR="00AA2007" w:rsidRDefault="00AA2007">
      <w:pPr>
        <w:rPr>
          <w:rFonts w:ascii="Marianne" w:hAnsi="Marianne" w:cs="Arial"/>
          <w:b/>
          <w:bCs/>
        </w:rPr>
      </w:pPr>
    </w:p>
    <w:p w14:paraId="34BCB538" w14:textId="77777777" w:rsidR="00AA2007" w:rsidRDefault="00AA200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A46C839" w14:textId="77777777">
        <w:tc>
          <w:tcPr>
            <w:tcW w:w="9852" w:type="dxa"/>
            <w:shd w:val="clear" w:color="auto" w:fill="465F9D"/>
          </w:tcPr>
          <w:p w14:paraId="4680E7BB" w14:textId="77777777" w:rsidR="00AA2007" w:rsidRDefault="00AA20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AB3C563" w14:textId="77777777" w:rsidR="00D20643" w:rsidRDefault="00D20643" w:rsidP="00D20643">
      <w:pPr>
        <w:pStyle w:val="fcase1ertab"/>
        <w:tabs>
          <w:tab w:val="clear" w:pos="426"/>
          <w:tab w:val="left" w:pos="0"/>
        </w:tabs>
        <w:spacing w:before="120"/>
        <w:ind w:left="0" w:firstLine="0"/>
        <w:rPr>
          <w:rFonts w:ascii="Arial Narrow" w:eastAsia="Times" w:hAnsi="Arial Narrow" w:cs="Arial"/>
          <w:b/>
          <w:bCs/>
          <w:caps/>
          <w:lang w:eastAsia="fr-FR"/>
        </w:rPr>
      </w:pPr>
    </w:p>
    <w:p w14:paraId="3A18E9F3" w14:textId="59CD0E8B" w:rsidR="00AA2007" w:rsidRDefault="00D20643" w:rsidP="00D20643">
      <w:pPr>
        <w:pStyle w:val="fcase1ertab"/>
        <w:tabs>
          <w:tab w:val="clear" w:pos="426"/>
          <w:tab w:val="left" w:pos="0"/>
        </w:tabs>
        <w:spacing w:before="120"/>
        <w:ind w:left="0" w:firstLine="0"/>
        <w:rPr>
          <w:rFonts w:ascii="Marianne" w:hAnsi="Marianne" w:cs="Arial"/>
          <w:i/>
          <w:sz w:val="16"/>
          <w:szCs w:val="16"/>
        </w:rPr>
      </w:pPr>
      <w:r w:rsidRPr="00D20643">
        <w:rPr>
          <w:rFonts w:ascii="Arial Narrow" w:eastAsia="Times" w:hAnsi="Arial Narrow" w:cs="Arial"/>
          <w:b/>
          <w:bCs/>
          <w:caps/>
          <w:lang w:eastAsia="fr-FR"/>
        </w:rPr>
        <w:t xml:space="preserve"> MARCHÉ DE NETTOYAGE DES BÂTIMENTS ET ÉQUIPEMENTS DES DIFFÉRENTS SITES DE LA CCI DU VAR</w:t>
      </w:r>
    </w:p>
    <w:p w14:paraId="68D3F33B"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2627041D"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549F99A1"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42A3F4F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589CE915"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12EEF68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46F0FCDE" w14:textId="77777777" w:rsidR="00D20643" w:rsidRDefault="00D20643">
      <w:pPr>
        <w:pStyle w:val="fcase1ertab"/>
        <w:tabs>
          <w:tab w:val="clear" w:pos="426"/>
          <w:tab w:val="left" w:pos="0"/>
        </w:tabs>
        <w:spacing w:before="120"/>
        <w:ind w:left="0" w:firstLine="0"/>
        <w:rPr>
          <w:rFonts w:ascii="Marianne" w:hAnsi="Marianne" w:cs="Arial"/>
          <w:bCs/>
          <w:sz w:val="16"/>
          <w:szCs w:val="16"/>
        </w:rPr>
      </w:pPr>
    </w:p>
    <w:p w14:paraId="73A1FA12" w14:textId="77777777" w:rsidR="00D20643" w:rsidRDefault="00D2064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79B24500" w14:textId="77777777">
        <w:tc>
          <w:tcPr>
            <w:tcW w:w="9852" w:type="dxa"/>
            <w:shd w:val="clear" w:color="auto" w:fill="465F9D"/>
          </w:tcPr>
          <w:p w14:paraId="3968848F" w14:textId="77777777" w:rsidR="00AA2007" w:rsidRDefault="00AA20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70E1626" w14:textId="77777777" w:rsidR="00AA2007" w:rsidRDefault="00AA2007">
      <w:pPr>
        <w:pStyle w:val="Titre9"/>
        <w:numPr>
          <w:ilvl w:val="0"/>
          <w:numId w:val="0"/>
        </w:numPr>
        <w:rPr>
          <w:rFonts w:ascii="Marianne" w:hAnsi="Marianne"/>
          <w:i w:val="0"/>
          <w:sz w:val="20"/>
        </w:rPr>
      </w:pPr>
    </w:p>
    <w:p w14:paraId="0274811B" w14:textId="77777777" w:rsidR="00AA2007" w:rsidRDefault="00AA20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A899F5B" w14:textId="77777777" w:rsidR="00AA2007" w:rsidRDefault="00AA2007">
      <w:pPr>
        <w:pStyle w:val="Titre9"/>
        <w:tabs>
          <w:tab w:val="num" w:pos="0"/>
        </w:tabs>
        <w:ind w:left="0"/>
        <w:jc w:val="both"/>
        <w:rPr>
          <w:rFonts w:ascii="Marianne" w:hAnsi="Marianne"/>
          <w:i w:val="0"/>
          <w:iCs w:val="0"/>
          <w:sz w:val="20"/>
          <w:szCs w:val="20"/>
        </w:rPr>
      </w:pPr>
    </w:p>
    <w:p w14:paraId="1CB348E5" w14:textId="77777777" w:rsidR="00AA2007" w:rsidRDefault="00AA200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50033B6" w14:textId="77777777" w:rsidR="00AA2007" w:rsidRDefault="00AA2007">
      <w:pPr>
        <w:jc w:val="both"/>
        <w:rPr>
          <w:rFonts w:ascii="Marianne" w:hAnsi="Marianne" w:cs="Arial"/>
          <w:b/>
          <w:bCs/>
        </w:rPr>
      </w:pPr>
    </w:p>
    <w:p w14:paraId="13CCA1A4"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C61BFDC" w14:textId="77777777" w:rsidR="00AA2007" w:rsidRDefault="00AA2007">
      <w:pPr>
        <w:rPr>
          <w:rFonts w:ascii="Marianne" w:hAnsi="Marianne"/>
        </w:rPr>
      </w:pPr>
    </w:p>
    <w:p w14:paraId="3D0A2600" w14:textId="77777777" w:rsidR="00AA2007" w:rsidRDefault="00AA2007">
      <w:pPr>
        <w:rPr>
          <w:rFonts w:ascii="Marianne" w:hAnsi="Marianne"/>
        </w:rPr>
      </w:pPr>
    </w:p>
    <w:p w14:paraId="4960A7F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C197485" w14:textId="77777777" w:rsidR="00AA2007" w:rsidRDefault="00AA2007">
      <w:pPr>
        <w:rPr>
          <w:rFonts w:ascii="Marianne" w:hAnsi="Marianne"/>
        </w:rPr>
      </w:pPr>
    </w:p>
    <w:p w14:paraId="1797E377" w14:textId="77777777" w:rsidR="00AA2007" w:rsidRDefault="00AA2007">
      <w:pPr>
        <w:rPr>
          <w:rFonts w:ascii="Marianne" w:hAnsi="Marianne"/>
        </w:rPr>
      </w:pPr>
    </w:p>
    <w:p w14:paraId="38FE1B35"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76684F8" w14:textId="77777777" w:rsidR="00AA2007" w:rsidRDefault="00AA2007">
      <w:pPr>
        <w:rPr>
          <w:rFonts w:ascii="Marianne" w:hAnsi="Marianne"/>
        </w:rPr>
      </w:pPr>
    </w:p>
    <w:p w14:paraId="0307C0DD" w14:textId="77777777" w:rsidR="00AA2007" w:rsidRDefault="00AA2007">
      <w:pPr>
        <w:rPr>
          <w:rFonts w:ascii="Marianne" w:hAnsi="Marianne"/>
        </w:rPr>
      </w:pPr>
    </w:p>
    <w:p w14:paraId="5B7E9C8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48A4E5" w14:textId="77777777" w:rsidR="00AA2007" w:rsidRDefault="00AA2007">
      <w:pPr>
        <w:rPr>
          <w:rFonts w:ascii="Marianne" w:hAnsi="Marianne"/>
        </w:rPr>
      </w:pPr>
    </w:p>
    <w:p w14:paraId="34EA9D3D" w14:textId="77777777" w:rsidR="00AA2007" w:rsidRDefault="00AA2007">
      <w:pPr>
        <w:rPr>
          <w:rFonts w:ascii="Marianne" w:hAnsi="Marianne"/>
        </w:rPr>
      </w:pPr>
    </w:p>
    <w:p w14:paraId="279F01E8" w14:textId="77777777" w:rsidR="00AA2007" w:rsidRDefault="00AA20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A18E578" w14:textId="77777777" w:rsidR="00AA2007" w:rsidRDefault="00AA2007">
      <w:pPr>
        <w:rPr>
          <w:rFonts w:ascii="Marianne" w:hAnsi="Marianne"/>
        </w:rPr>
      </w:pPr>
    </w:p>
    <w:p w14:paraId="4827EB4F" w14:textId="77777777" w:rsidR="00AA2007" w:rsidRDefault="00AA2007">
      <w:pPr>
        <w:rPr>
          <w:rFonts w:ascii="Marianne" w:hAnsi="Marianne"/>
        </w:rPr>
      </w:pPr>
    </w:p>
    <w:p w14:paraId="3E7B10D0"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40D09C" w14:textId="77777777" w:rsidR="00AA2007" w:rsidRDefault="00AA2007">
      <w:pPr>
        <w:jc w:val="both"/>
        <w:rPr>
          <w:rFonts w:ascii="Marianne" w:hAnsi="Marianne" w:cs="Arial"/>
          <w:b/>
          <w:bCs/>
        </w:rPr>
      </w:pPr>
    </w:p>
    <w:p w14:paraId="5B8FAA5E" w14:textId="77777777" w:rsidR="00AA2007" w:rsidRDefault="00AA2007">
      <w:pPr>
        <w:jc w:val="both"/>
        <w:rPr>
          <w:rFonts w:ascii="Marianne" w:hAnsi="Marianne" w:cs="Arial"/>
          <w:b/>
          <w:bCs/>
        </w:rPr>
      </w:pPr>
    </w:p>
    <w:p w14:paraId="3187ACBE"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CFAD1A3" w14:textId="77777777" w:rsidR="00AA2007" w:rsidRDefault="00AA2007">
      <w:pPr>
        <w:jc w:val="both"/>
        <w:rPr>
          <w:rFonts w:ascii="Marianne" w:hAnsi="Marianne" w:cs="Arial"/>
        </w:rPr>
      </w:pPr>
    </w:p>
    <w:p w14:paraId="7D49212B"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98A6F58" w14:textId="77777777" w:rsidR="00AA2007" w:rsidRDefault="00AA2007">
      <w:pPr>
        <w:ind w:left="567"/>
        <w:jc w:val="both"/>
        <w:rPr>
          <w:rFonts w:ascii="Marianne" w:hAnsi="Marianne" w:cs="Arial"/>
        </w:rPr>
      </w:pPr>
    </w:p>
    <w:p w14:paraId="4EDE8591"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9B6FC98" w14:textId="77777777" w:rsidR="00AA2007" w:rsidRDefault="00AA2007">
      <w:pPr>
        <w:ind w:left="567"/>
        <w:jc w:val="both"/>
        <w:rPr>
          <w:rFonts w:ascii="Marianne" w:hAnsi="Marianne" w:cs="Arial"/>
          <w:bCs/>
          <w:sz w:val="22"/>
        </w:rPr>
      </w:pPr>
    </w:p>
    <w:p w14:paraId="0C0522CC" w14:textId="77777777" w:rsidR="00AA2007" w:rsidRDefault="00AA20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C149BD7" w14:textId="77777777" w:rsidR="00AA2007" w:rsidRDefault="00AA20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AB55A0" w14:textId="77777777" w:rsidR="00AA2007" w:rsidRDefault="00AA20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100E91E" w14:textId="77777777" w:rsidR="00AA2007" w:rsidRDefault="00AA20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BDF78" w14:textId="77777777" w:rsidR="00AA2007" w:rsidRDefault="00AA2007">
      <w:pPr>
        <w:spacing w:before="120"/>
        <w:jc w:val="both"/>
        <w:rPr>
          <w:rFonts w:ascii="Marianne" w:hAnsi="Marianne" w:cs="Arial"/>
          <w:sz w:val="22"/>
        </w:rPr>
      </w:pPr>
    </w:p>
    <w:p w14:paraId="7BB8C194" w14:textId="77777777" w:rsidR="00AA2007" w:rsidRDefault="00AA200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B0251" w14:paraId="375A5C8A" w14:textId="77777777">
        <w:trPr>
          <w:trHeight w:val="540"/>
          <w:jc w:val="center"/>
        </w:trPr>
        <w:tc>
          <w:tcPr>
            <w:tcW w:w="1986" w:type="dxa"/>
            <w:shd w:val="clear" w:color="auto" w:fill="CCFFFF"/>
            <w:vAlign w:val="center"/>
          </w:tcPr>
          <w:p w14:paraId="79E73370" w14:textId="77777777" w:rsidR="00AA2007" w:rsidRDefault="00AA2007">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AD4673" w14:textId="77777777" w:rsidR="00AA2007" w:rsidRDefault="00AA20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3747FDE" w14:textId="77777777" w:rsidR="00AA2007" w:rsidRDefault="00AA20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B0251" w14:paraId="6A45D146" w14:textId="77777777">
        <w:trPr>
          <w:trHeight w:val="2218"/>
          <w:jc w:val="center"/>
        </w:trPr>
        <w:tc>
          <w:tcPr>
            <w:tcW w:w="1986" w:type="dxa"/>
            <w:vMerge w:val="restart"/>
            <w:vAlign w:val="center"/>
          </w:tcPr>
          <w:p w14:paraId="209CDB66" w14:textId="77777777" w:rsidR="00AA2007" w:rsidRDefault="00AA20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vAlign w:val="center"/>
          </w:tcPr>
          <w:p w14:paraId="3C99938C"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tcPr>
          <w:p w14:paraId="6ABE443D"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4CC4F5"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CBAF4" w14:textId="77777777" w:rsidR="00AA2007" w:rsidRDefault="00AA2007">
            <w:pPr>
              <w:spacing w:beforeLines="40" w:before="96" w:afterLines="40" w:after="96"/>
              <w:ind w:left="170" w:right="170"/>
              <w:jc w:val="both"/>
              <w:rPr>
                <w:rFonts w:ascii="Marianne" w:hAnsi="Marianne" w:cs="Arial"/>
                <w:sz w:val="12"/>
                <w:szCs w:val="16"/>
              </w:rPr>
            </w:pPr>
          </w:p>
          <w:p w14:paraId="41725153" w14:textId="3EB62927"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A6ACF3" w14:textId="77777777" w:rsidR="00AA2007" w:rsidRDefault="00AA2007">
            <w:pPr>
              <w:spacing w:beforeLines="40" w:before="96" w:afterLines="40" w:after="96"/>
              <w:ind w:right="170"/>
              <w:rPr>
                <w:rFonts w:ascii="Marianne" w:hAnsi="Marianne" w:cs="Arial"/>
                <w:sz w:val="12"/>
                <w:szCs w:val="16"/>
              </w:rPr>
            </w:pPr>
          </w:p>
        </w:tc>
      </w:tr>
      <w:tr w:rsidR="00FB0251" w14:paraId="5F5D4852" w14:textId="77777777" w:rsidTr="00AA2007">
        <w:trPr>
          <w:trHeight w:val="2612"/>
          <w:jc w:val="center"/>
        </w:trPr>
        <w:tc>
          <w:tcPr>
            <w:tcW w:w="1986" w:type="dxa"/>
            <w:vMerge/>
            <w:vAlign w:val="center"/>
          </w:tcPr>
          <w:p w14:paraId="137A52F5" w14:textId="77777777" w:rsidR="00AA2007" w:rsidRDefault="00AA2007">
            <w:pPr>
              <w:spacing w:beforeLines="40" w:before="96" w:afterLines="40" w:after="96"/>
              <w:rPr>
                <w:rFonts w:ascii="Marianne" w:hAnsi="Marianne" w:cs="Arial"/>
              </w:rPr>
            </w:pPr>
          </w:p>
        </w:tc>
        <w:tc>
          <w:tcPr>
            <w:tcW w:w="2551" w:type="dxa"/>
            <w:vAlign w:val="center"/>
          </w:tcPr>
          <w:p w14:paraId="56CD4364"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tcPr>
          <w:p w14:paraId="1B9F2A9F"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32E0B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E2B25A" w14:textId="77777777" w:rsidR="00AA2007" w:rsidRDefault="00AA2007">
            <w:pPr>
              <w:spacing w:beforeLines="40" w:before="96" w:afterLines="40" w:after="96"/>
              <w:ind w:left="170" w:right="170"/>
              <w:jc w:val="both"/>
              <w:rPr>
                <w:rFonts w:ascii="Marianne" w:hAnsi="Marianne" w:cs="Arial"/>
                <w:sz w:val="12"/>
                <w:szCs w:val="16"/>
              </w:rPr>
            </w:pPr>
          </w:p>
          <w:p w14:paraId="558F36B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209E14" w14:textId="77777777" w:rsidR="00AA2007" w:rsidRDefault="00AA2007">
            <w:pPr>
              <w:spacing w:beforeLines="40" w:before="96" w:afterLines="40" w:after="96"/>
              <w:ind w:right="170"/>
              <w:rPr>
                <w:rFonts w:ascii="Marianne" w:hAnsi="Marianne" w:cs="Arial"/>
                <w:sz w:val="12"/>
                <w:szCs w:val="16"/>
              </w:rPr>
            </w:pPr>
          </w:p>
        </w:tc>
      </w:tr>
      <w:tr w:rsidR="00FB0251" w14:paraId="309C8574" w14:textId="77777777" w:rsidTr="00AA2007">
        <w:trPr>
          <w:trHeight w:val="2691"/>
          <w:jc w:val="center"/>
        </w:trPr>
        <w:tc>
          <w:tcPr>
            <w:tcW w:w="1986" w:type="dxa"/>
            <w:vMerge/>
            <w:vAlign w:val="center"/>
          </w:tcPr>
          <w:p w14:paraId="18AC5093" w14:textId="77777777" w:rsidR="00AA2007" w:rsidRDefault="00AA2007">
            <w:pPr>
              <w:spacing w:beforeLines="40" w:before="96" w:afterLines="40" w:after="96"/>
              <w:rPr>
                <w:rFonts w:ascii="Marianne" w:hAnsi="Marianne" w:cs="Arial"/>
              </w:rPr>
            </w:pPr>
          </w:p>
        </w:tc>
        <w:tc>
          <w:tcPr>
            <w:tcW w:w="2551" w:type="dxa"/>
            <w:vAlign w:val="center"/>
          </w:tcPr>
          <w:p w14:paraId="259BE8A0"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tcPr>
          <w:p w14:paraId="69381811"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002B21" w14:textId="77777777" w:rsidR="00AA2007" w:rsidRDefault="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17C529" w14:textId="77777777" w:rsidR="00AA2007" w:rsidRDefault="00AA2007">
            <w:pPr>
              <w:spacing w:beforeLines="40" w:before="96" w:afterLines="40" w:after="96"/>
              <w:ind w:left="170" w:right="170"/>
              <w:jc w:val="both"/>
              <w:rPr>
                <w:rFonts w:ascii="Marianne" w:hAnsi="Marianne" w:cs="Arial"/>
                <w:sz w:val="12"/>
                <w:szCs w:val="16"/>
              </w:rPr>
            </w:pPr>
          </w:p>
          <w:p w14:paraId="20EFF526" w14:textId="6148B2FE" w:rsidR="00AA2007" w:rsidRPr="00AA2007" w:rsidRDefault="00AA2007" w:rsidP="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r w:rsidR="00FB0251" w14:paraId="18DC59E0" w14:textId="77777777">
        <w:trPr>
          <w:trHeight w:val="1785"/>
          <w:jc w:val="center"/>
        </w:trPr>
        <w:tc>
          <w:tcPr>
            <w:tcW w:w="1986" w:type="dxa"/>
            <w:vAlign w:val="center"/>
          </w:tcPr>
          <w:p w14:paraId="7FB87406" w14:textId="77777777" w:rsidR="00AA2007" w:rsidRDefault="00AA20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vAlign w:val="center"/>
          </w:tcPr>
          <w:p w14:paraId="624815EB" w14:textId="77777777" w:rsidR="00AA2007" w:rsidRDefault="00AA20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tcPr>
          <w:p w14:paraId="027DCF70"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8BA0DA"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A6A8A3" w14:textId="77777777" w:rsidR="00AA2007" w:rsidRDefault="00AA2007">
            <w:pPr>
              <w:spacing w:beforeLines="40" w:before="96" w:afterLines="40" w:after="96"/>
              <w:ind w:left="170" w:right="170"/>
              <w:jc w:val="both"/>
              <w:rPr>
                <w:rFonts w:ascii="Marianne" w:hAnsi="Marianne" w:cs="Arial"/>
                <w:sz w:val="12"/>
                <w:szCs w:val="16"/>
              </w:rPr>
            </w:pPr>
          </w:p>
          <w:p w14:paraId="5B8882F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43A02" w14:textId="77777777" w:rsidR="00AA2007" w:rsidRDefault="00AA2007">
            <w:pPr>
              <w:spacing w:beforeLines="40" w:before="96" w:afterLines="40" w:after="96"/>
              <w:ind w:right="170"/>
              <w:rPr>
                <w:rFonts w:ascii="Marianne" w:hAnsi="Marianne" w:cs="Arial"/>
                <w:sz w:val="12"/>
                <w:szCs w:val="16"/>
              </w:rPr>
            </w:pPr>
          </w:p>
          <w:p w14:paraId="66022C20" w14:textId="77777777" w:rsidR="00AA2007" w:rsidRDefault="00AA2007">
            <w:pPr>
              <w:spacing w:beforeLines="40" w:before="96" w:afterLines="40" w:after="96"/>
              <w:ind w:right="170"/>
              <w:rPr>
                <w:rFonts w:ascii="Marianne" w:hAnsi="Marianne" w:cs="Arial"/>
                <w:sz w:val="12"/>
                <w:szCs w:val="16"/>
              </w:rPr>
            </w:pPr>
          </w:p>
          <w:p w14:paraId="7C63B9D0" w14:textId="77777777" w:rsidR="00AA2007" w:rsidRDefault="00AA2007">
            <w:pPr>
              <w:spacing w:beforeLines="40" w:before="96" w:afterLines="40" w:after="96"/>
              <w:ind w:right="170"/>
              <w:rPr>
                <w:rFonts w:ascii="Marianne" w:hAnsi="Marianne" w:cs="Arial"/>
                <w:sz w:val="12"/>
                <w:szCs w:val="16"/>
              </w:rPr>
            </w:pPr>
          </w:p>
        </w:tc>
      </w:tr>
      <w:tr w:rsidR="00FB0251" w14:paraId="0A1E385A" w14:textId="77777777" w:rsidTr="00AA2007">
        <w:trPr>
          <w:trHeight w:val="2540"/>
          <w:jc w:val="center"/>
        </w:trPr>
        <w:tc>
          <w:tcPr>
            <w:tcW w:w="1986" w:type="dxa"/>
            <w:vAlign w:val="center"/>
          </w:tcPr>
          <w:p w14:paraId="58709CD9" w14:textId="77777777" w:rsidR="00AA2007" w:rsidRDefault="00AA20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vAlign w:val="center"/>
          </w:tcPr>
          <w:p w14:paraId="733E0CB1"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tcPr>
          <w:p w14:paraId="2E79D6AA"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2D150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9F84EB" w14:textId="77777777" w:rsidR="00AA2007" w:rsidRDefault="00AA2007" w:rsidP="00AA2007">
            <w:pPr>
              <w:spacing w:beforeLines="40" w:before="96" w:afterLines="40" w:after="96"/>
              <w:ind w:right="170"/>
              <w:jc w:val="both"/>
              <w:rPr>
                <w:rFonts w:ascii="Marianne" w:hAnsi="Marianne" w:cs="Arial"/>
                <w:sz w:val="12"/>
                <w:szCs w:val="16"/>
              </w:rPr>
            </w:pPr>
          </w:p>
          <w:p w14:paraId="1F61E86C" w14:textId="7142A219"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bl>
    <w:p w14:paraId="44648240" w14:textId="77777777" w:rsidR="00AA2007" w:rsidRDefault="00AA2007">
      <w:pPr>
        <w:tabs>
          <w:tab w:val="left" w:pos="-142"/>
          <w:tab w:val="left" w:pos="4111"/>
        </w:tabs>
        <w:rPr>
          <w:rFonts w:ascii="Marianne" w:hAnsi="Marianne" w:cs="Arial"/>
          <w:b/>
          <w:bCs/>
          <w:sz w:val="22"/>
          <w:szCs w:val="22"/>
        </w:rPr>
      </w:pPr>
    </w:p>
    <w:p w14:paraId="5EE5BBDF" w14:textId="77777777" w:rsidR="00AA2007" w:rsidRDefault="00AA200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2E65460F" w14:textId="77777777" w:rsidR="00AA2007" w:rsidRDefault="00AA2007">
      <w:pPr>
        <w:keepNext/>
        <w:tabs>
          <w:tab w:val="left" w:pos="-142"/>
          <w:tab w:val="left" w:pos="4111"/>
        </w:tabs>
        <w:jc w:val="both"/>
        <w:rPr>
          <w:rFonts w:ascii="Marianne" w:hAnsi="Marianne" w:cs="Arial"/>
          <w:b/>
          <w:bCs/>
          <w:sz w:val="22"/>
          <w:szCs w:val="22"/>
        </w:rPr>
      </w:pPr>
    </w:p>
    <w:p w14:paraId="7E3D8470" w14:textId="77777777" w:rsidR="00AA2007" w:rsidRDefault="00AA20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90EB879" w14:textId="77777777" w:rsidR="00AA2007" w:rsidRDefault="00AA2007">
      <w:pPr>
        <w:pStyle w:val="En-tte"/>
        <w:tabs>
          <w:tab w:val="clear" w:pos="4536"/>
          <w:tab w:val="clear" w:pos="9072"/>
          <w:tab w:val="left" w:pos="0"/>
          <w:tab w:val="left" w:pos="2160"/>
        </w:tabs>
        <w:jc w:val="both"/>
        <w:rPr>
          <w:rFonts w:ascii="Marianne" w:hAnsi="Marianne" w:cs="Arial"/>
          <w:i/>
          <w:iCs/>
          <w:sz w:val="16"/>
          <w:szCs w:val="16"/>
        </w:rPr>
      </w:pPr>
    </w:p>
    <w:p w14:paraId="64C7B02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BBCC857"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45E9016"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ACA9E1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A1ED899"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0C68717A"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DD60D98" w14:textId="77777777" w:rsidR="00AA2007" w:rsidRDefault="00AA20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7D4438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52E8A0C"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4572D490"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15168DC" w14:textId="77777777" w:rsidR="00AA2007" w:rsidRDefault="00AA20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30A3E1" w14:textId="77777777" w:rsidR="00AA2007" w:rsidRDefault="00AA2007">
      <w:pPr>
        <w:pStyle w:val="En-tte"/>
        <w:tabs>
          <w:tab w:val="left" w:pos="2160"/>
        </w:tabs>
        <w:ind w:left="284"/>
        <w:jc w:val="both"/>
        <w:rPr>
          <w:rFonts w:ascii="Marianne" w:hAnsi="Marianne" w:cs="Arial"/>
          <w:iCs/>
          <w:sz w:val="16"/>
          <w:szCs w:val="18"/>
        </w:rPr>
      </w:pPr>
    </w:p>
    <w:p w14:paraId="640BAE0D" w14:textId="77777777" w:rsidR="00AA2007" w:rsidRDefault="00AA20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F211538" w14:textId="77777777" w:rsidR="00AA2007" w:rsidRDefault="00AA2007">
      <w:pPr>
        <w:pStyle w:val="En-tte"/>
        <w:ind w:left="993"/>
        <w:jc w:val="both"/>
        <w:rPr>
          <w:rFonts w:ascii="Marianne" w:hAnsi="Marianne" w:cs="Arial"/>
          <w:iCs/>
          <w:sz w:val="16"/>
          <w:szCs w:val="18"/>
        </w:rPr>
      </w:pPr>
    </w:p>
    <w:p w14:paraId="2337DFC9" w14:textId="77777777" w:rsidR="00AA2007" w:rsidRDefault="00AA2007">
      <w:pPr>
        <w:pStyle w:val="En-tte"/>
        <w:ind w:left="993"/>
        <w:jc w:val="both"/>
        <w:rPr>
          <w:rFonts w:ascii="Marianne" w:hAnsi="Marianne" w:cs="Arial"/>
          <w:iCs/>
          <w:sz w:val="16"/>
          <w:szCs w:val="18"/>
        </w:rPr>
      </w:pPr>
    </w:p>
    <w:p w14:paraId="3190DEB6" w14:textId="77777777" w:rsidR="00AA2007" w:rsidRDefault="00AA20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DBCCAE7" w14:textId="77777777" w:rsidR="00AA2007" w:rsidRDefault="00AA2007">
      <w:pPr>
        <w:pStyle w:val="En-tte"/>
        <w:tabs>
          <w:tab w:val="left" w:pos="0"/>
          <w:tab w:val="left" w:pos="2160"/>
        </w:tabs>
        <w:ind w:left="993"/>
        <w:jc w:val="both"/>
        <w:rPr>
          <w:rFonts w:ascii="Marianne" w:hAnsi="Marianne" w:cs="Arial"/>
          <w:iCs/>
          <w:sz w:val="16"/>
          <w:szCs w:val="18"/>
        </w:rPr>
      </w:pPr>
    </w:p>
    <w:p w14:paraId="6EC0D123" w14:textId="77777777" w:rsidR="00AA2007" w:rsidRDefault="00AA2007">
      <w:pPr>
        <w:pStyle w:val="En-tte"/>
        <w:tabs>
          <w:tab w:val="left" w:pos="0"/>
          <w:tab w:val="left" w:pos="2160"/>
        </w:tabs>
        <w:ind w:left="993"/>
        <w:jc w:val="both"/>
        <w:rPr>
          <w:rFonts w:ascii="Marianne" w:hAnsi="Marianne" w:cs="Arial"/>
          <w:iCs/>
          <w:sz w:val="16"/>
          <w:szCs w:val="18"/>
        </w:rPr>
      </w:pPr>
    </w:p>
    <w:p w14:paraId="76242805" w14:textId="77777777" w:rsidR="00AA2007" w:rsidRDefault="00AA2007">
      <w:pPr>
        <w:pStyle w:val="En-tte"/>
        <w:tabs>
          <w:tab w:val="left" w:pos="0"/>
          <w:tab w:val="left" w:pos="2160"/>
        </w:tabs>
        <w:ind w:left="993"/>
        <w:jc w:val="both"/>
        <w:rPr>
          <w:rFonts w:ascii="Arial" w:hAnsi="Arial" w:cs="Arial"/>
          <w:iCs/>
          <w:sz w:val="16"/>
          <w:szCs w:val="18"/>
        </w:rPr>
      </w:pPr>
    </w:p>
    <w:p w14:paraId="64202ED7" w14:textId="77777777" w:rsidR="00AA2007" w:rsidRDefault="00AA2007">
      <w:pPr>
        <w:pStyle w:val="En-tte"/>
        <w:tabs>
          <w:tab w:val="left" w:pos="0"/>
          <w:tab w:val="left" w:pos="2160"/>
        </w:tabs>
        <w:ind w:left="993"/>
        <w:jc w:val="both"/>
        <w:rPr>
          <w:rFonts w:ascii="Arial" w:hAnsi="Arial" w:cs="Arial"/>
          <w:iCs/>
          <w:sz w:val="16"/>
          <w:szCs w:val="18"/>
        </w:rPr>
      </w:pPr>
    </w:p>
    <w:p w14:paraId="41B1E504" w14:textId="77777777" w:rsidR="00AA2007" w:rsidRDefault="00AA20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ABAE6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354EB176"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6FAC200" w14:textId="77777777" w:rsidR="00AA2007" w:rsidRDefault="00AA20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CF1546F"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1412FBE" w14:textId="77777777" w:rsidR="00AA2007" w:rsidRDefault="00AA200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B0251" w14:paraId="1901182A" w14:textId="77777777">
        <w:trPr>
          <w:trHeight w:val="629"/>
        </w:trPr>
        <w:tc>
          <w:tcPr>
            <w:tcW w:w="9747" w:type="dxa"/>
            <w:shd w:val="clear" w:color="auto" w:fill="465F9D"/>
          </w:tcPr>
          <w:p w14:paraId="4CD16AF5" w14:textId="77777777" w:rsidR="00AA2007" w:rsidRDefault="00AA20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A08D0F5" w14:textId="77777777" w:rsidR="00AA2007" w:rsidRDefault="00AA2007">
      <w:pPr>
        <w:tabs>
          <w:tab w:val="left" w:pos="-142"/>
          <w:tab w:val="left" w:pos="4111"/>
        </w:tabs>
        <w:rPr>
          <w:rFonts w:ascii="Marianne" w:hAnsi="Marianne" w:cs="Arial"/>
          <w:b/>
          <w:bCs/>
          <w:sz w:val="22"/>
          <w:szCs w:val="22"/>
        </w:rPr>
      </w:pPr>
    </w:p>
    <w:p w14:paraId="1F452EB5" w14:textId="77777777" w:rsidR="00AA2007" w:rsidRDefault="00AA20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1D9837" w14:textId="77777777" w:rsidR="00AA2007" w:rsidRDefault="00AA20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665543D" w14:textId="77777777" w:rsidR="00AA2007" w:rsidRDefault="00AA2007">
      <w:pPr>
        <w:rPr>
          <w:rFonts w:ascii="Marianne" w:hAnsi="Marianne" w:cs="Arial"/>
        </w:rPr>
      </w:pPr>
    </w:p>
    <w:p w14:paraId="085D9556"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36AA4F" w14:textId="77777777" w:rsidR="00AA2007" w:rsidRDefault="00AA2007">
      <w:pPr>
        <w:jc w:val="both"/>
        <w:rPr>
          <w:rFonts w:ascii="Marianne" w:hAnsi="Marianne" w:cs="Arial"/>
          <w:i/>
          <w:sz w:val="18"/>
        </w:rPr>
      </w:pPr>
    </w:p>
    <w:p w14:paraId="113056AB" w14:textId="77777777" w:rsidR="00AA2007" w:rsidRDefault="00AA2007">
      <w:pPr>
        <w:jc w:val="both"/>
        <w:rPr>
          <w:rFonts w:ascii="Marianne" w:hAnsi="Marianne" w:cs="Arial"/>
          <w:i/>
          <w:sz w:val="18"/>
        </w:rPr>
      </w:pPr>
    </w:p>
    <w:p w14:paraId="067999EB" w14:textId="77777777" w:rsidR="00AA2007" w:rsidRDefault="00AA2007">
      <w:pPr>
        <w:jc w:val="both"/>
        <w:rPr>
          <w:rFonts w:ascii="Marianne" w:hAnsi="Marianne" w:cs="Arial"/>
          <w:i/>
          <w:sz w:val="18"/>
        </w:rPr>
      </w:pPr>
    </w:p>
    <w:p w14:paraId="02127DE7" w14:textId="77777777" w:rsidR="00AA2007" w:rsidRDefault="00AA2007">
      <w:pPr>
        <w:jc w:val="both"/>
        <w:rPr>
          <w:rFonts w:ascii="Marianne" w:hAnsi="Marianne" w:cs="Arial"/>
          <w:i/>
          <w:sz w:val="18"/>
        </w:rPr>
      </w:pPr>
    </w:p>
    <w:p w14:paraId="1A74BCDE" w14:textId="77777777" w:rsidR="00AA2007" w:rsidRDefault="00AA2007">
      <w:pPr>
        <w:jc w:val="both"/>
        <w:rPr>
          <w:rFonts w:ascii="Marianne" w:hAnsi="Marianne" w:cs="Arial"/>
          <w:i/>
          <w:sz w:val="18"/>
        </w:rPr>
      </w:pPr>
    </w:p>
    <w:p w14:paraId="0B7E621A" w14:textId="77777777" w:rsidR="00AA2007" w:rsidRDefault="00AA2007">
      <w:pPr>
        <w:jc w:val="both"/>
        <w:rPr>
          <w:rFonts w:ascii="Marianne" w:hAnsi="Marianne" w:cs="Arial"/>
          <w:i/>
          <w:sz w:val="18"/>
        </w:rPr>
      </w:pPr>
    </w:p>
    <w:p w14:paraId="0A863493" w14:textId="77777777" w:rsidR="00AA2007" w:rsidRDefault="00AA2007">
      <w:pPr>
        <w:jc w:val="both"/>
        <w:rPr>
          <w:rFonts w:ascii="Marianne" w:hAnsi="Marianne" w:cs="Arial"/>
          <w:i/>
          <w:sz w:val="18"/>
        </w:rPr>
      </w:pPr>
    </w:p>
    <w:p w14:paraId="599B968F"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0EBDDC4" w14:textId="77777777" w:rsidR="00AA2007" w:rsidRDefault="00AA2007">
      <w:pPr>
        <w:jc w:val="both"/>
        <w:rPr>
          <w:rFonts w:ascii="Marianne" w:hAnsi="Marianne" w:cs="Arial"/>
          <w:i/>
          <w:sz w:val="18"/>
        </w:rPr>
      </w:pPr>
    </w:p>
    <w:p w14:paraId="33A77EAC" w14:textId="77777777" w:rsidR="00AA2007" w:rsidRDefault="00AA2007">
      <w:pPr>
        <w:jc w:val="both"/>
        <w:rPr>
          <w:rFonts w:ascii="Marianne" w:hAnsi="Marianne" w:cs="Arial"/>
          <w:i/>
          <w:sz w:val="18"/>
        </w:rPr>
      </w:pPr>
    </w:p>
    <w:p w14:paraId="3BB3577D" w14:textId="77777777" w:rsidR="00AA2007" w:rsidRDefault="00AA2007">
      <w:pPr>
        <w:jc w:val="both"/>
        <w:rPr>
          <w:rFonts w:ascii="Marianne" w:hAnsi="Marianne" w:cs="Arial"/>
          <w:i/>
          <w:sz w:val="18"/>
        </w:rPr>
      </w:pPr>
    </w:p>
    <w:p w14:paraId="6A30296E" w14:textId="77777777" w:rsidR="00AA2007" w:rsidRDefault="00AA2007">
      <w:pPr>
        <w:jc w:val="both"/>
        <w:rPr>
          <w:rFonts w:ascii="Marianne" w:hAnsi="Marianne" w:cs="Arial"/>
          <w:i/>
          <w:sz w:val="18"/>
        </w:rPr>
      </w:pPr>
    </w:p>
    <w:p w14:paraId="54B244B1" w14:textId="77777777" w:rsidR="00AA2007" w:rsidRDefault="00AA2007">
      <w:pPr>
        <w:jc w:val="both"/>
        <w:rPr>
          <w:rFonts w:ascii="Marianne" w:hAnsi="Marianne" w:cs="Arial"/>
          <w:i/>
          <w:sz w:val="18"/>
        </w:rPr>
      </w:pPr>
    </w:p>
    <w:p w14:paraId="56020B13" w14:textId="77777777" w:rsidR="00AA2007" w:rsidRDefault="00AA2007">
      <w:pPr>
        <w:jc w:val="both"/>
        <w:rPr>
          <w:rFonts w:ascii="Marianne" w:hAnsi="Marianne" w:cs="Arial"/>
          <w:i/>
          <w:sz w:val="18"/>
        </w:rPr>
      </w:pPr>
    </w:p>
    <w:p w14:paraId="276FAA66" w14:textId="77777777" w:rsidR="00AA2007" w:rsidRDefault="00AA2007">
      <w:pPr>
        <w:jc w:val="both"/>
        <w:rPr>
          <w:rFonts w:ascii="Marianne" w:hAnsi="Marianne" w:cs="Arial"/>
          <w:i/>
          <w:sz w:val="18"/>
        </w:rPr>
      </w:pPr>
    </w:p>
    <w:p w14:paraId="01E8E460" w14:textId="77777777" w:rsidR="00AA2007" w:rsidRDefault="00AA2007">
      <w:pPr>
        <w:jc w:val="both"/>
        <w:rPr>
          <w:rFonts w:ascii="Marianne" w:hAnsi="Marianne" w:cs="Arial"/>
          <w:i/>
          <w:sz w:val="18"/>
        </w:rPr>
      </w:pPr>
    </w:p>
    <w:p w14:paraId="5E8DD7C4" w14:textId="77777777" w:rsidR="00AA2007" w:rsidRDefault="00AA2007">
      <w:pPr>
        <w:pStyle w:val="En-tte"/>
        <w:tabs>
          <w:tab w:val="clear" w:pos="4536"/>
          <w:tab w:val="clear" w:pos="9072"/>
          <w:tab w:val="left" w:pos="0"/>
          <w:tab w:val="left" w:pos="2160"/>
        </w:tabs>
        <w:jc w:val="both"/>
        <w:rPr>
          <w:rFonts w:ascii="Marianne" w:hAnsi="Marianne" w:cs="Arial"/>
          <w:i/>
          <w:sz w:val="18"/>
        </w:rPr>
      </w:pPr>
    </w:p>
    <w:p w14:paraId="029B7072"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p>
    <w:p w14:paraId="203581A9"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BBE55F"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5B481A" w14:textId="77777777" w:rsidR="00AA2007" w:rsidRDefault="00AA2007">
      <w:pPr>
        <w:jc w:val="both"/>
        <w:rPr>
          <w:rFonts w:ascii="Marianne" w:hAnsi="Marianne" w:cs="Arial"/>
          <w:sz w:val="18"/>
        </w:rPr>
      </w:pPr>
    </w:p>
    <w:p w14:paraId="16E9D814" w14:textId="77777777" w:rsidR="00AA2007" w:rsidRDefault="00AA20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4132772" w14:textId="77777777" w:rsidR="00AA2007" w:rsidRDefault="00AA2007">
      <w:pPr>
        <w:ind w:left="284"/>
        <w:jc w:val="both"/>
        <w:rPr>
          <w:rFonts w:ascii="Marianne" w:hAnsi="Marianne" w:cs="Arial"/>
          <w:sz w:val="16"/>
        </w:rPr>
      </w:pPr>
    </w:p>
    <w:p w14:paraId="0DDD1264" w14:textId="77777777" w:rsidR="00AA2007" w:rsidRDefault="00AA2007">
      <w:pPr>
        <w:ind w:left="284"/>
        <w:jc w:val="both"/>
        <w:rPr>
          <w:rFonts w:ascii="Marianne" w:hAnsi="Marianne" w:cs="Arial"/>
          <w:sz w:val="16"/>
        </w:rPr>
      </w:pPr>
    </w:p>
    <w:p w14:paraId="75172EDD" w14:textId="77777777" w:rsidR="00AA2007" w:rsidRDefault="00AA2007">
      <w:pPr>
        <w:ind w:left="284"/>
        <w:jc w:val="both"/>
        <w:rPr>
          <w:rFonts w:ascii="Marianne" w:hAnsi="Marianne" w:cs="Arial"/>
          <w:sz w:val="16"/>
        </w:rPr>
      </w:pPr>
    </w:p>
    <w:p w14:paraId="156DB864" w14:textId="77777777" w:rsidR="00AA2007" w:rsidRDefault="00AA20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7A195" w14:textId="77777777" w:rsidR="00AA2007" w:rsidRDefault="00AA2007">
      <w:pPr>
        <w:ind w:left="284"/>
        <w:jc w:val="both"/>
        <w:rPr>
          <w:rFonts w:ascii="Marianne" w:hAnsi="Marianne" w:cs="Arial"/>
          <w:sz w:val="16"/>
        </w:rPr>
      </w:pPr>
    </w:p>
    <w:p w14:paraId="300E8F05" w14:textId="77777777" w:rsidR="00AA2007" w:rsidRDefault="00AA2007">
      <w:pPr>
        <w:ind w:left="284"/>
        <w:jc w:val="both"/>
        <w:rPr>
          <w:rFonts w:ascii="Marianne" w:hAnsi="Marianne" w:cs="Arial"/>
          <w:sz w:val="16"/>
        </w:rPr>
      </w:pPr>
    </w:p>
    <w:p w14:paraId="39918E01" w14:textId="77777777" w:rsidR="00AA2007" w:rsidRDefault="00AA2007">
      <w:pPr>
        <w:ind w:left="284"/>
        <w:jc w:val="both"/>
        <w:rPr>
          <w:rFonts w:ascii="Marianne" w:hAnsi="Marianne" w:cs="Arial"/>
          <w:sz w:val="16"/>
        </w:rPr>
      </w:pPr>
    </w:p>
    <w:p w14:paraId="20019861" w14:textId="77777777" w:rsidR="00AA2007" w:rsidRDefault="00AA2007">
      <w:pPr>
        <w:ind w:left="284"/>
        <w:jc w:val="both"/>
        <w:rPr>
          <w:rFonts w:ascii="Marianne" w:hAnsi="Marianne" w:cs="Arial"/>
          <w:sz w:val="16"/>
        </w:rPr>
      </w:pPr>
    </w:p>
    <w:p w14:paraId="783F76CF" w14:textId="77777777" w:rsidR="00AA2007" w:rsidRDefault="00AA200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B0251" w14:paraId="500EE0A5" w14:textId="77777777">
        <w:trPr>
          <w:trHeight w:val="653"/>
        </w:trPr>
        <w:tc>
          <w:tcPr>
            <w:tcW w:w="9994" w:type="dxa"/>
            <w:shd w:val="clear" w:color="auto" w:fill="465F9D"/>
          </w:tcPr>
          <w:p w14:paraId="35BDDE88"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CD009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49C9B38"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6FB5836" w14:textId="77777777" w:rsidR="00AA2007" w:rsidRDefault="00AA2007">
      <w:pPr>
        <w:ind w:left="284"/>
        <w:rPr>
          <w:rFonts w:ascii="Marianne" w:hAnsi="Marianne" w:cs="Arial"/>
        </w:rPr>
      </w:pPr>
    </w:p>
    <w:p w14:paraId="7373D12D" w14:textId="77777777" w:rsidR="00AA2007" w:rsidRDefault="00AA20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D2CA914" w14:textId="77777777" w:rsidR="00AA2007" w:rsidRDefault="00AA200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B0251" w14:paraId="49283525" w14:textId="77777777">
        <w:trPr>
          <w:trHeight w:val="737"/>
        </w:trPr>
        <w:tc>
          <w:tcPr>
            <w:tcW w:w="2566" w:type="dxa"/>
            <w:tcBorders>
              <w:top w:val="single" w:sz="8" w:space="0" w:color="000000"/>
              <w:left w:val="single" w:sz="8" w:space="0" w:color="000000"/>
              <w:bottom w:val="single" w:sz="4" w:space="0" w:color="000000"/>
            </w:tcBorders>
          </w:tcPr>
          <w:p w14:paraId="755F364F" w14:textId="77777777" w:rsidR="00AA2007" w:rsidRDefault="00AA200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tcPr>
          <w:p w14:paraId="60B370EE"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tcPr>
          <w:p w14:paraId="5F003A9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26D4B4C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B0251" w14:paraId="598D07DE" w14:textId="77777777">
        <w:trPr>
          <w:trHeight w:val="737"/>
        </w:trPr>
        <w:tc>
          <w:tcPr>
            <w:tcW w:w="2566" w:type="dxa"/>
            <w:tcBorders>
              <w:top w:val="single" w:sz="4" w:space="0" w:color="000000"/>
              <w:left w:val="single" w:sz="8" w:space="0" w:color="000000"/>
              <w:bottom w:val="single" w:sz="8" w:space="0" w:color="000000"/>
            </w:tcBorders>
          </w:tcPr>
          <w:p w14:paraId="268BBA23"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970A78E" w14:textId="77777777" w:rsidR="00AA2007" w:rsidRDefault="00AA2007">
            <w:pPr>
              <w:tabs>
                <w:tab w:val="left" w:pos="864"/>
              </w:tabs>
              <w:snapToGrid w:val="0"/>
              <w:spacing w:before="120" w:after="120"/>
              <w:rPr>
                <w:rFonts w:ascii="Marianne" w:hAnsi="Marianne" w:cs="Arial"/>
                <w:sz w:val="16"/>
                <w:szCs w:val="16"/>
              </w:rPr>
            </w:pPr>
          </w:p>
          <w:p w14:paraId="51D8E06E" w14:textId="77777777" w:rsidR="00AA2007" w:rsidRDefault="00AA200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tcPr>
          <w:p w14:paraId="0826C0BE" w14:textId="77777777" w:rsidR="00AA2007" w:rsidRDefault="00AA200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tcPr>
          <w:p w14:paraId="51BCF843" w14:textId="77777777" w:rsidR="00AA2007" w:rsidRDefault="00AA2007">
            <w:pPr>
              <w:tabs>
                <w:tab w:val="left" w:pos="864"/>
              </w:tabs>
              <w:snapToGrid w:val="0"/>
              <w:spacing w:before="120" w:after="120"/>
              <w:jc w:val="right"/>
              <w:rPr>
                <w:rFonts w:ascii="Marianne" w:hAnsi="Marianne" w:cs="Arial"/>
                <w:sz w:val="16"/>
                <w:szCs w:val="16"/>
              </w:rPr>
            </w:pPr>
          </w:p>
        </w:tc>
      </w:tr>
      <w:tr w:rsidR="00FB0251" w14:paraId="27A3151A" w14:textId="77777777">
        <w:trPr>
          <w:trHeight w:val="737"/>
        </w:trPr>
        <w:tc>
          <w:tcPr>
            <w:tcW w:w="2566" w:type="dxa"/>
            <w:tcBorders>
              <w:left w:val="single" w:sz="8" w:space="0" w:color="000000"/>
              <w:bottom w:val="single" w:sz="8" w:space="0" w:color="000000"/>
            </w:tcBorders>
          </w:tcPr>
          <w:p w14:paraId="1273AE36"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tcPr>
          <w:p w14:paraId="7AEF09EE" w14:textId="77777777" w:rsidR="00AA2007" w:rsidRDefault="00AA2007">
            <w:pPr>
              <w:tabs>
                <w:tab w:val="left" w:pos="864"/>
              </w:tabs>
              <w:snapToGrid w:val="0"/>
              <w:spacing w:before="120" w:after="120"/>
              <w:rPr>
                <w:rFonts w:ascii="Marianne" w:hAnsi="Marianne" w:cs="Arial"/>
                <w:sz w:val="16"/>
                <w:szCs w:val="16"/>
              </w:rPr>
            </w:pPr>
          </w:p>
          <w:p w14:paraId="3F5CF821"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tcPr>
          <w:p w14:paraId="6CA7EFD0" w14:textId="77777777" w:rsidR="00AA2007" w:rsidRDefault="00AA2007">
            <w:pPr>
              <w:tabs>
                <w:tab w:val="left" w:pos="864"/>
              </w:tabs>
              <w:snapToGrid w:val="0"/>
              <w:spacing w:before="120" w:after="120"/>
              <w:jc w:val="right"/>
              <w:rPr>
                <w:rFonts w:ascii="Marianne" w:hAnsi="Marianne" w:cs="Arial"/>
                <w:sz w:val="16"/>
                <w:szCs w:val="16"/>
              </w:rPr>
            </w:pPr>
          </w:p>
          <w:p w14:paraId="01A7F900"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tcPr>
          <w:p w14:paraId="240820FC" w14:textId="77777777" w:rsidR="00AA2007" w:rsidRDefault="00AA2007">
            <w:pPr>
              <w:tabs>
                <w:tab w:val="left" w:pos="864"/>
              </w:tabs>
              <w:snapToGrid w:val="0"/>
              <w:spacing w:before="120" w:after="120"/>
              <w:jc w:val="right"/>
              <w:rPr>
                <w:rFonts w:ascii="Marianne" w:hAnsi="Marianne" w:cs="Arial"/>
                <w:sz w:val="16"/>
                <w:szCs w:val="16"/>
              </w:rPr>
            </w:pPr>
          </w:p>
          <w:p w14:paraId="66E62EED" w14:textId="77777777" w:rsidR="00AA2007" w:rsidRDefault="00AA20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66D3DE5" w14:textId="77777777" w:rsidR="00AA2007" w:rsidRDefault="00AA2007">
      <w:pPr>
        <w:tabs>
          <w:tab w:val="left" w:pos="864"/>
        </w:tabs>
        <w:jc w:val="both"/>
        <w:rPr>
          <w:rFonts w:ascii="Marianne" w:hAnsi="Marianne" w:cs="Arial"/>
        </w:rPr>
      </w:pPr>
    </w:p>
    <w:p w14:paraId="17EC3D8E" w14:textId="77777777" w:rsidR="00AA2007" w:rsidRDefault="00AA20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D022F60" w14:textId="77777777" w:rsidR="00AA2007" w:rsidRDefault="00AA2007">
      <w:pPr>
        <w:tabs>
          <w:tab w:val="left" w:pos="864"/>
        </w:tabs>
        <w:jc w:val="both"/>
        <w:rPr>
          <w:rFonts w:ascii="Marianne" w:hAnsi="Marianne" w:cs="Arial"/>
        </w:rPr>
      </w:pPr>
    </w:p>
    <w:p w14:paraId="37E057F5" w14:textId="77777777" w:rsidR="00AA2007" w:rsidRDefault="00AA2007">
      <w:pPr>
        <w:tabs>
          <w:tab w:val="left" w:pos="864"/>
        </w:tabs>
        <w:ind w:left="567"/>
        <w:jc w:val="both"/>
        <w:rPr>
          <w:rFonts w:ascii="Marianne" w:hAnsi="Marianne" w:cs="Arial"/>
        </w:rPr>
      </w:pPr>
      <w:r>
        <w:rPr>
          <w:rFonts w:ascii="Marianne" w:hAnsi="Marianne" w:cs="Arial"/>
        </w:rPr>
        <w:t>……./…………./……</w:t>
      </w:r>
    </w:p>
    <w:p w14:paraId="349B22ED" w14:textId="77777777" w:rsidR="00AA2007" w:rsidRDefault="00AA2007">
      <w:pPr>
        <w:tabs>
          <w:tab w:val="left" w:pos="864"/>
        </w:tabs>
        <w:jc w:val="both"/>
        <w:rPr>
          <w:rFonts w:ascii="Marianne" w:hAnsi="Marianne" w:cs="Arial"/>
        </w:rPr>
      </w:pPr>
    </w:p>
    <w:p w14:paraId="3E97BE88"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E75387A" w14:textId="77777777" w:rsidR="00AA2007" w:rsidRDefault="00AA20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048EB0"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3E2E522" w14:textId="77777777" w:rsidR="00AA2007" w:rsidRDefault="00AA2007">
      <w:pPr>
        <w:tabs>
          <w:tab w:val="left" w:pos="864"/>
        </w:tabs>
        <w:jc w:val="both"/>
        <w:rPr>
          <w:rFonts w:ascii="Marianne" w:hAnsi="Marianne" w:cs="Arial"/>
        </w:rPr>
      </w:pPr>
    </w:p>
    <w:p w14:paraId="027D121C"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32C7DF6" w14:textId="77777777" w:rsidR="00AA2007" w:rsidRDefault="00AA20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CE90C4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388DC55"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47968DE" w14:textId="77777777" w:rsidR="00AA2007" w:rsidRDefault="00AA2007">
      <w:pPr>
        <w:tabs>
          <w:tab w:val="left" w:pos="864"/>
        </w:tabs>
        <w:jc w:val="both"/>
        <w:rPr>
          <w:rFonts w:ascii="Marianne" w:hAnsi="Marianne" w:cs="Arial"/>
        </w:rPr>
      </w:pPr>
    </w:p>
    <w:p w14:paraId="30B8EB22" w14:textId="77777777" w:rsidR="00AA2007" w:rsidRDefault="00AA200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215310"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7C733E" w14:textId="77777777" w:rsidR="00AA2007" w:rsidRDefault="00AA2007">
      <w:pPr>
        <w:rPr>
          <w:rFonts w:ascii="Marianne" w:hAnsi="Marianne" w:cs="Arial"/>
          <w:sz w:val="18"/>
        </w:rPr>
      </w:pPr>
    </w:p>
    <w:p w14:paraId="5F5DD09D" w14:textId="77777777" w:rsidR="00AA2007" w:rsidRDefault="00AA20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D18EEA1" w14:textId="77777777" w:rsidR="00AA2007" w:rsidRDefault="00AA2007">
      <w:pPr>
        <w:ind w:left="284"/>
        <w:rPr>
          <w:rFonts w:ascii="Marianne" w:hAnsi="Marianne" w:cs="Arial"/>
          <w:sz w:val="16"/>
        </w:rPr>
      </w:pPr>
    </w:p>
    <w:p w14:paraId="308756EE" w14:textId="77777777" w:rsidR="00AA2007" w:rsidRDefault="00AA2007">
      <w:pPr>
        <w:ind w:left="284"/>
        <w:rPr>
          <w:rFonts w:ascii="Marianne" w:hAnsi="Marianne" w:cs="Arial"/>
          <w:sz w:val="16"/>
        </w:rPr>
      </w:pPr>
    </w:p>
    <w:p w14:paraId="531EA407" w14:textId="77777777" w:rsidR="00AA2007" w:rsidRDefault="00AA2007">
      <w:pPr>
        <w:ind w:left="284"/>
        <w:rPr>
          <w:rFonts w:ascii="Marianne" w:hAnsi="Marianne" w:cs="Arial"/>
          <w:sz w:val="16"/>
        </w:rPr>
      </w:pPr>
    </w:p>
    <w:p w14:paraId="598789E4" w14:textId="77777777" w:rsidR="00AA2007" w:rsidRDefault="00AA20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C1D881" w14:textId="77777777" w:rsidR="00AA2007" w:rsidRDefault="00AA2007">
      <w:pPr>
        <w:ind w:left="284"/>
        <w:rPr>
          <w:rFonts w:ascii="Marianne" w:hAnsi="Marianne" w:cs="Arial"/>
        </w:rPr>
      </w:pPr>
    </w:p>
    <w:p w14:paraId="0A9B9D31" w14:textId="77777777" w:rsidR="00AA2007" w:rsidRDefault="00AA2007">
      <w:pPr>
        <w:ind w:left="284"/>
        <w:rPr>
          <w:rFonts w:ascii="Marianne" w:hAnsi="Marianne" w:cs="Arial"/>
        </w:rPr>
      </w:pPr>
    </w:p>
    <w:p w14:paraId="0EEA097D" w14:textId="77777777" w:rsidR="00AA2007" w:rsidRDefault="00AA2007">
      <w:pPr>
        <w:ind w:left="284"/>
        <w:rPr>
          <w:rFonts w:ascii="Marianne" w:hAnsi="Marianne" w:cs="Arial"/>
        </w:rPr>
      </w:pPr>
    </w:p>
    <w:p w14:paraId="437ACC16" w14:textId="77777777" w:rsidR="00AA2007" w:rsidRDefault="00AA200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302EFBCA" w14:textId="77777777">
        <w:tc>
          <w:tcPr>
            <w:tcW w:w="9852" w:type="dxa"/>
            <w:shd w:val="clear" w:color="auto" w:fill="465F9D"/>
          </w:tcPr>
          <w:p w14:paraId="58F4535D"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57E488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28B13C36"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25F9CF0"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9FDF776" w14:textId="212547F3" w:rsidR="00AA2007" w:rsidRDefault="00AA2007" w:rsidP="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6DD71EF" w14:textId="7F0B5443" w:rsidR="00AA2007" w:rsidRPr="00054712" w:rsidRDefault="00AA2007" w:rsidP="00AA2007">
      <w:pPr>
        <w:pStyle w:val="En-tte"/>
        <w:tabs>
          <w:tab w:val="left" w:pos="864"/>
        </w:tabs>
        <w:rPr>
          <w:rFonts w:ascii="Arial" w:hAnsi="Arial" w:cs="Arial"/>
        </w:rPr>
      </w:pPr>
    </w:p>
    <w:p w14:paraId="1868A2FC" w14:textId="77777777" w:rsidR="00AA2007" w:rsidRDefault="00AA2007" w:rsidP="00AA2007">
      <w:pPr>
        <w:pStyle w:val="En-tte"/>
        <w:numPr>
          <w:ilvl w:val="0"/>
          <w:numId w:val="13"/>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4FEFCCE2" w14:textId="77777777" w:rsidR="00AA2007" w:rsidRPr="00054712" w:rsidRDefault="00AA2007" w:rsidP="00AA2007">
      <w:pPr>
        <w:pStyle w:val="En-tte"/>
        <w:numPr>
          <w:ilvl w:val="0"/>
          <w:numId w:val="13"/>
        </w:numPr>
        <w:tabs>
          <w:tab w:val="left" w:pos="864"/>
        </w:tabs>
        <w:ind w:left="142" w:hanging="142"/>
        <w:rPr>
          <w:rFonts w:ascii="Arial" w:hAnsi="Arial" w:cs="Arial"/>
        </w:rPr>
      </w:pPr>
    </w:p>
    <w:p w14:paraId="01416A21" w14:textId="77777777" w:rsidR="00AA2007" w:rsidRDefault="00AA2007" w:rsidP="00AA2007">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AA2007" w:rsidRPr="006A52B9" w14:paraId="3C4F367D" w14:textId="77777777" w:rsidTr="00AA2007">
        <w:trPr>
          <w:trHeight w:val="377"/>
          <w:jc w:val="center"/>
        </w:trPr>
        <w:tc>
          <w:tcPr>
            <w:tcW w:w="2694" w:type="dxa"/>
            <w:vAlign w:val="center"/>
          </w:tcPr>
          <w:p w14:paraId="45911987"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vAlign w:val="center"/>
          </w:tcPr>
          <w:p w14:paraId="6A8D29F5" w14:textId="2EEED6BD"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2</w:t>
            </w:r>
          </w:p>
        </w:tc>
        <w:tc>
          <w:tcPr>
            <w:tcW w:w="1701" w:type="dxa"/>
            <w:shd w:val="clear" w:color="auto" w:fill="BFBFBF"/>
            <w:vAlign w:val="center"/>
          </w:tcPr>
          <w:p w14:paraId="448F801C" w14:textId="6A274471"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3</w:t>
            </w:r>
          </w:p>
        </w:tc>
        <w:tc>
          <w:tcPr>
            <w:tcW w:w="1701" w:type="dxa"/>
            <w:shd w:val="clear" w:color="auto" w:fill="BFBFBF"/>
            <w:vAlign w:val="center"/>
          </w:tcPr>
          <w:p w14:paraId="50327F6C" w14:textId="7556CA5D" w:rsidR="00AA2007" w:rsidRPr="006A52B9" w:rsidRDefault="00AA2007" w:rsidP="00AF4D26">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4</w:t>
            </w:r>
          </w:p>
        </w:tc>
      </w:tr>
      <w:tr w:rsidR="00AA2007" w:rsidRPr="006A52B9" w14:paraId="6E760A96" w14:textId="77777777" w:rsidTr="00AF4D26">
        <w:trPr>
          <w:trHeight w:val="423"/>
          <w:jc w:val="center"/>
        </w:trPr>
        <w:tc>
          <w:tcPr>
            <w:tcW w:w="2694" w:type="dxa"/>
            <w:vAlign w:val="center"/>
          </w:tcPr>
          <w:p w14:paraId="45EA3499"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44F0AD98"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60407C2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24E7DF80"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491BBB7C" w14:textId="77777777" w:rsidTr="00AF4D26">
        <w:trPr>
          <w:trHeight w:val="415"/>
          <w:jc w:val="center"/>
        </w:trPr>
        <w:tc>
          <w:tcPr>
            <w:tcW w:w="2694" w:type="dxa"/>
            <w:vAlign w:val="center"/>
          </w:tcPr>
          <w:p w14:paraId="41811B92"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110B8C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03114A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495B2809"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0F5A52BE" w14:textId="77777777" w:rsidTr="00AF4D26">
        <w:trPr>
          <w:trHeight w:val="406"/>
          <w:jc w:val="center"/>
        </w:trPr>
        <w:tc>
          <w:tcPr>
            <w:tcW w:w="2694" w:type="dxa"/>
            <w:vAlign w:val="center"/>
          </w:tcPr>
          <w:p w14:paraId="47F46933" w14:textId="77777777" w:rsidR="00AA2007" w:rsidRPr="006A52B9" w:rsidRDefault="00AA2007" w:rsidP="00AF4D26">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0674AB9D"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44E85098"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1F68B7A7"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r>
    </w:tbl>
    <w:p w14:paraId="17250B08" w14:textId="77777777" w:rsidR="00AA2007" w:rsidRPr="00054712" w:rsidRDefault="00AA2007" w:rsidP="00AA2007">
      <w:pPr>
        <w:pStyle w:val="En-tte"/>
        <w:tabs>
          <w:tab w:val="left" w:pos="864"/>
        </w:tabs>
        <w:rPr>
          <w:rFonts w:ascii="Arial" w:hAnsi="Arial" w:cs="Arial"/>
        </w:rPr>
      </w:pPr>
    </w:p>
    <w:p w14:paraId="61B6D5A3" w14:textId="77777777" w:rsidR="00AA2007" w:rsidRDefault="00AA2007">
      <w:pPr>
        <w:pStyle w:val="En-tte"/>
        <w:tabs>
          <w:tab w:val="clear" w:pos="4536"/>
          <w:tab w:val="clear" w:pos="9072"/>
          <w:tab w:val="left" w:pos="864"/>
        </w:tabs>
        <w:rPr>
          <w:rFonts w:ascii="Marianne" w:hAnsi="Marianne" w:cs="Arial"/>
        </w:rPr>
      </w:pPr>
    </w:p>
    <w:p w14:paraId="3E2EAA61"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F4B0EC0" w14:textId="77777777" w:rsidR="00AA2007" w:rsidRDefault="00AA2007">
      <w:pPr>
        <w:pStyle w:val="En-tte"/>
        <w:tabs>
          <w:tab w:val="clear" w:pos="4536"/>
          <w:tab w:val="clear" w:pos="9072"/>
          <w:tab w:val="left" w:pos="864"/>
        </w:tabs>
        <w:rPr>
          <w:rFonts w:ascii="Marianne" w:hAnsi="Marianne" w:cs="Arial"/>
        </w:rPr>
      </w:pPr>
    </w:p>
    <w:p w14:paraId="1D81A87B" w14:textId="77777777" w:rsidR="00AA2007" w:rsidRDefault="00AA20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292A2A"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0433891" w14:textId="77777777" w:rsidR="00AA2007" w:rsidRDefault="00AA2007">
      <w:pPr>
        <w:pStyle w:val="En-tte"/>
        <w:tabs>
          <w:tab w:val="left" w:pos="864"/>
        </w:tabs>
        <w:rPr>
          <w:rFonts w:ascii="Marianne" w:hAnsi="Marianne" w:cs="Arial"/>
        </w:rPr>
      </w:pPr>
    </w:p>
    <w:p w14:paraId="3DDDEC11" w14:textId="77777777" w:rsidR="00AA2007" w:rsidRDefault="00AA2007">
      <w:pPr>
        <w:ind w:left="284"/>
        <w:rPr>
          <w:rFonts w:ascii="Marianne" w:hAnsi="Marianne" w:cs="Arial"/>
          <w:sz w:val="16"/>
        </w:rPr>
      </w:pPr>
      <w:r>
        <w:rPr>
          <w:rFonts w:ascii="Marianne" w:hAnsi="Marianne" w:cs="Arial"/>
          <w:sz w:val="16"/>
        </w:rPr>
        <w:t>- Adresse internet :</w:t>
      </w:r>
    </w:p>
    <w:p w14:paraId="05B61668" w14:textId="77777777" w:rsidR="00AA2007" w:rsidRDefault="00AA2007">
      <w:pPr>
        <w:pStyle w:val="En-tte"/>
        <w:tabs>
          <w:tab w:val="left" w:pos="864"/>
        </w:tabs>
        <w:rPr>
          <w:rFonts w:ascii="Marianne" w:hAnsi="Marianne" w:cs="Arial"/>
        </w:rPr>
      </w:pPr>
    </w:p>
    <w:p w14:paraId="3586392C" w14:textId="77777777" w:rsidR="00AA2007" w:rsidRDefault="00AA2007">
      <w:pPr>
        <w:pStyle w:val="En-tte"/>
        <w:tabs>
          <w:tab w:val="left" w:pos="864"/>
        </w:tabs>
        <w:rPr>
          <w:rFonts w:ascii="Marianne" w:hAnsi="Marianne" w:cs="Arial"/>
        </w:rPr>
      </w:pPr>
    </w:p>
    <w:p w14:paraId="794C18F5" w14:textId="77777777" w:rsidR="00AA2007" w:rsidRDefault="00AA2007">
      <w:pPr>
        <w:ind w:left="284"/>
        <w:rPr>
          <w:rFonts w:ascii="Marianne" w:hAnsi="Marianne" w:cs="Arial"/>
          <w:sz w:val="16"/>
        </w:rPr>
      </w:pPr>
      <w:r>
        <w:rPr>
          <w:rFonts w:ascii="Marianne" w:hAnsi="Marianne" w:cs="Arial"/>
          <w:sz w:val="16"/>
        </w:rPr>
        <w:t>- Renseignements nécessaires pour y accéder :</w:t>
      </w:r>
    </w:p>
    <w:p w14:paraId="7766763F" w14:textId="77777777" w:rsidR="00AA2007" w:rsidRDefault="00AA2007">
      <w:pPr>
        <w:ind w:left="284"/>
        <w:rPr>
          <w:rFonts w:ascii="Marianne" w:hAnsi="Marianne" w:cs="Arial"/>
          <w:sz w:val="16"/>
        </w:rPr>
      </w:pPr>
    </w:p>
    <w:p w14:paraId="30D349D8" w14:textId="77777777" w:rsidR="00AA2007" w:rsidRDefault="00AA2007">
      <w:pPr>
        <w:ind w:left="284"/>
      </w:pPr>
    </w:p>
    <w:p w14:paraId="34C4C028" w14:textId="77777777" w:rsidR="00AA2007" w:rsidRDefault="00AA200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2B753ABF" w14:textId="77777777">
        <w:trPr>
          <w:trHeight w:val="712"/>
        </w:trPr>
        <w:tc>
          <w:tcPr>
            <w:tcW w:w="9710" w:type="dxa"/>
            <w:shd w:val="clear" w:color="auto" w:fill="465F9D"/>
          </w:tcPr>
          <w:p w14:paraId="7B0C8C74" w14:textId="77777777" w:rsidR="00AA2007" w:rsidRDefault="00AA20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B5B8DEC" w14:textId="77777777" w:rsidR="00AA2007" w:rsidRDefault="00AA20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2607D17" w14:textId="77777777" w:rsidR="00AA2007" w:rsidRDefault="00AA20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w:t>
      </w:r>
      <w:r>
        <w:rPr>
          <w:rFonts w:ascii="Marianne" w:hAnsi="Marianne" w:cs="Arial"/>
          <w:i/>
          <w:sz w:val="18"/>
          <w:szCs w:val="18"/>
        </w:rPr>
        <w:lastRenderedPageBreak/>
        <w:t xml:space="preserve">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AAB937B" w14:textId="77777777" w:rsidR="00AA2007" w:rsidRDefault="00AA2007">
      <w:pPr>
        <w:tabs>
          <w:tab w:val="left" w:pos="576"/>
        </w:tabs>
        <w:rPr>
          <w:rFonts w:ascii="Marianne" w:hAnsi="Marianne" w:cs="Arial"/>
          <w:iCs/>
        </w:rPr>
      </w:pPr>
    </w:p>
    <w:p w14:paraId="43458B08" w14:textId="77777777" w:rsidR="00AA2007" w:rsidRDefault="00AA20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DF39855" w14:textId="77777777" w:rsidR="00AA2007" w:rsidRDefault="00AA2007">
      <w:pPr>
        <w:jc w:val="both"/>
        <w:rPr>
          <w:rFonts w:ascii="Marianne" w:hAnsi="Marianne" w:cs="Arial"/>
          <w:i/>
          <w:iCs/>
          <w:sz w:val="18"/>
          <w:szCs w:val="18"/>
        </w:rPr>
      </w:pPr>
      <w:r>
        <w:rPr>
          <w:rFonts w:ascii="Marianne" w:hAnsi="Marianne" w:cs="Arial"/>
          <w:i/>
          <w:iCs/>
          <w:sz w:val="18"/>
          <w:szCs w:val="18"/>
        </w:rPr>
        <w:t>(Adapter le tableau autant que nécessaire)</w:t>
      </w:r>
    </w:p>
    <w:p w14:paraId="6527DA54" w14:textId="77777777" w:rsidR="00AA2007" w:rsidRDefault="00AA200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B0251" w14:paraId="6FD41027" w14:textId="77777777">
        <w:trPr>
          <w:trHeight w:val="1200"/>
        </w:trPr>
        <w:tc>
          <w:tcPr>
            <w:tcW w:w="832" w:type="dxa"/>
            <w:tcBorders>
              <w:top w:val="single" w:sz="4" w:space="0" w:color="000000"/>
              <w:left w:val="single" w:sz="4" w:space="0" w:color="000000"/>
              <w:bottom w:val="single" w:sz="4" w:space="0" w:color="000000"/>
            </w:tcBorders>
            <w:vAlign w:val="center"/>
          </w:tcPr>
          <w:p w14:paraId="44EFC678" w14:textId="77777777" w:rsidR="00AA2007" w:rsidRDefault="00AA2007">
            <w:pPr>
              <w:jc w:val="center"/>
              <w:rPr>
                <w:rFonts w:ascii="Marianne" w:hAnsi="Marianne" w:cs="Arial"/>
                <w:b/>
              </w:rPr>
            </w:pPr>
            <w:r>
              <w:rPr>
                <w:rFonts w:ascii="Marianne" w:hAnsi="Marianne" w:cs="Arial"/>
                <w:b/>
              </w:rPr>
              <w:t>N°</w:t>
            </w:r>
          </w:p>
          <w:p w14:paraId="3D9DD065" w14:textId="77777777" w:rsidR="00AA2007" w:rsidRDefault="00AA2007">
            <w:pPr>
              <w:jc w:val="center"/>
              <w:rPr>
                <w:rFonts w:ascii="Marianne" w:hAnsi="Marianne" w:cs="Arial"/>
                <w:b/>
              </w:rPr>
            </w:pPr>
            <w:r>
              <w:rPr>
                <w:rFonts w:ascii="Marianne" w:hAnsi="Marianne" w:cs="Arial"/>
                <w:b/>
              </w:rPr>
              <w:t>du</w:t>
            </w:r>
          </w:p>
          <w:p w14:paraId="6A50949F" w14:textId="77777777" w:rsidR="00AA2007" w:rsidRDefault="00AA20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vAlign w:val="center"/>
          </w:tcPr>
          <w:p w14:paraId="3062811D" w14:textId="77777777" w:rsidR="00AA2007" w:rsidRDefault="00AA20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vAlign w:val="center"/>
          </w:tcPr>
          <w:p w14:paraId="4DFFF7D9" w14:textId="77777777" w:rsidR="00AA2007" w:rsidRDefault="00AA20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B0251" w14:paraId="12CD0A27" w14:textId="77777777">
        <w:trPr>
          <w:trHeight w:val="1021"/>
        </w:trPr>
        <w:tc>
          <w:tcPr>
            <w:tcW w:w="832" w:type="dxa"/>
            <w:tcBorders>
              <w:top w:val="single" w:sz="4" w:space="0" w:color="000000"/>
              <w:left w:val="single" w:sz="4" w:space="0" w:color="000000"/>
            </w:tcBorders>
            <w:shd w:val="clear" w:color="auto" w:fill="B4C6E7"/>
          </w:tcPr>
          <w:p w14:paraId="357C9D95" w14:textId="77777777" w:rsidR="00AA2007" w:rsidRDefault="00AA200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628E3" w14:textId="77777777" w:rsidR="00AA2007" w:rsidRDefault="00AA200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F4B3214" w14:textId="77777777" w:rsidR="00AA2007" w:rsidRDefault="00AA2007">
            <w:pPr>
              <w:snapToGrid w:val="0"/>
              <w:jc w:val="both"/>
              <w:rPr>
                <w:rFonts w:ascii="Marianne" w:hAnsi="Marianne" w:cs="Arial"/>
              </w:rPr>
            </w:pPr>
          </w:p>
        </w:tc>
      </w:tr>
      <w:tr w:rsidR="00FB0251" w14:paraId="5DE2C96D" w14:textId="77777777">
        <w:trPr>
          <w:trHeight w:val="1021"/>
        </w:trPr>
        <w:tc>
          <w:tcPr>
            <w:tcW w:w="832" w:type="dxa"/>
            <w:tcBorders>
              <w:left w:val="single" w:sz="4" w:space="0" w:color="000000"/>
            </w:tcBorders>
          </w:tcPr>
          <w:p w14:paraId="5F0B2852" w14:textId="77777777" w:rsidR="00AA2007" w:rsidRDefault="00AA2007">
            <w:pPr>
              <w:snapToGrid w:val="0"/>
              <w:jc w:val="both"/>
              <w:rPr>
                <w:rFonts w:ascii="Marianne" w:hAnsi="Marianne" w:cs="Arial"/>
              </w:rPr>
            </w:pPr>
          </w:p>
        </w:tc>
        <w:tc>
          <w:tcPr>
            <w:tcW w:w="4394" w:type="dxa"/>
            <w:tcBorders>
              <w:left w:val="single" w:sz="4" w:space="0" w:color="000000"/>
            </w:tcBorders>
          </w:tcPr>
          <w:p w14:paraId="4A16CDCC"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tcPr>
          <w:p w14:paraId="67E1D62F" w14:textId="77777777" w:rsidR="00AA2007" w:rsidRDefault="00AA2007">
            <w:pPr>
              <w:snapToGrid w:val="0"/>
              <w:jc w:val="both"/>
              <w:rPr>
                <w:rFonts w:ascii="Marianne" w:hAnsi="Marianne" w:cs="Arial"/>
              </w:rPr>
            </w:pPr>
          </w:p>
        </w:tc>
      </w:tr>
      <w:tr w:rsidR="00FB0251" w14:paraId="0717E168" w14:textId="77777777">
        <w:trPr>
          <w:trHeight w:val="1021"/>
        </w:trPr>
        <w:tc>
          <w:tcPr>
            <w:tcW w:w="832" w:type="dxa"/>
            <w:tcBorders>
              <w:left w:val="single" w:sz="4" w:space="0" w:color="000000"/>
            </w:tcBorders>
            <w:shd w:val="clear" w:color="auto" w:fill="B4C6E7"/>
          </w:tcPr>
          <w:p w14:paraId="60563A34"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6703D466"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8F84265" w14:textId="77777777" w:rsidR="00AA2007" w:rsidRDefault="00AA2007">
            <w:pPr>
              <w:snapToGrid w:val="0"/>
              <w:jc w:val="both"/>
              <w:rPr>
                <w:rFonts w:ascii="Marianne" w:hAnsi="Marianne" w:cs="Arial"/>
              </w:rPr>
            </w:pPr>
          </w:p>
        </w:tc>
      </w:tr>
      <w:tr w:rsidR="00FB0251" w14:paraId="16E80DAD" w14:textId="77777777">
        <w:trPr>
          <w:trHeight w:val="1021"/>
        </w:trPr>
        <w:tc>
          <w:tcPr>
            <w:tcW w:w="832" w:type="dxa"/>
            <w:tcBorders>
              <w:left w:val="single" w:sz="4" w:space="0" w:color="000000"/>
            </w:tcBorders>
          </w:tcPr>
          <w:p w14:paraId="3A2EF58C" w14:textId="77777777" w:rsidR="00AA2007" w:rsidRDefault="00AA2007">
            <w:pPr>
              <w:snapToGrid w:val="0"/>
              <w:jc w:val="both"/>
              <w:rPr>
                <w:rFonts w:ascii="Marianne" w:hAnsi="Marianne" w:cs="Arial"/>
              </w:rPr>
            </w:pPr>
          </w:p>
        </w:tc>
        <w:tc>
          <w:tcPr>
            <w:tcW w:w="4394" w:type="dxa"/>
            <w:tcBorders>
              <w:left w:val="single" w:sz="4" w:space="0" w:color="000000"/>
            </w:tcBorders>
          </w:tcPr>
          <w:p w14:paraId="368EE07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tcPr>
          <w:p w14:paraId="2246F314" w14:textId="77777777" w:rsidR="00AA2007" w:rsidRDefault="00AA2007">
            <w:pPr>
              <w:snapToGrid w:val="0"/>
              <w:jc w:val="both"/>
              <w:rPr>
                <w:rFonts w:ascii="Marianne" w:hAnsi="Marianne" w:cs="Arial"/>
              </w:rPr>
            </w:pPr>
          </w:p>
        </w:tc>
      </w:tr>
      <w:tr w:rsidR="00FB0251" w14:paraId="73126CF7" w14:textId="77777777">
        <w:trPr>
          <w:trHeight w:val="1021"/>
        </w:trPr>
        <w:tc>
          <w:tcPr>
            <w:tcW w:w="832" w:type="dxa"/>
            <w:tcBorders>
              <w:left w:val="single" w:sz="4" w:space="0" w:color="000000"/>
            </w:tcBorders>
            <w:shd w:val="clear" w:color="auto" w:fill="B4C6E7"/>
          </w:tcPr>
          <w:p w14:paraId="5F615D4B"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3544EFF9"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B6E240" w14:textId="77777777" w:rsidR="00AA2007" w:rsidRDefault="00AA2007">
            <w:pPr>
              <w:snapToGrid w:val="0"/>
              <w:jc w:val="both"/>
              <w:rPr>
                <w:rFonts w:ascii="Marianne" w:hAnsi="Marianne" w:cs="Arial"/>
              </w:rPr>
            </w:pPr>
          </w:p>
        </w:tc>
      </w:tr>
      <w:tr w:rsidR="00FB0251" w14:paraId="363BEB4A" w14:textId="77777777">
        <w:trPr>
          <w:trHeight w:val="1021"/>
        </w:trPr>
        <w:tc>
          <w:tcPr>
            <w:tcW w:w="832" w:type="dxa"/>
            <w:tcBorders>
              <w:left w:val="single" w:sz="4" w:space="0" w:color="000000"/>
            </w:tcBorders>
          </w:tcPr>
          <w:p w14:paraId="24EB3705" w14:textId="77777777" w:rsidR="00AA2007" w:rsidRDefault="00AA2007">
            <w:pPr>
              <w:snapToGrid w:val="0"/>
              <w:jc w:val="both"/>
              <w:rPr>
                <w:rFonts w:ascii="Marianne" w:hAnsi="Marianne" w:cs="Arial"/>
              </w:rPr>
            </w:pPr>
          </w:p>
        </w:tc>
        <w:tc>
          <w:tcPr>
            <w:tcW w:w="4394" w:type="dxa"/>
            <w:tcBorders>
              <w:left w:val="single" w:sz="4" w:space="0" w:color="000000"/>
            </w:tcBorders>
          </w:tcPr>
          <w:p w14:paraId="6EAA74E2"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tcPr>
          <w:p w14:paraId="1C52F98A" w14:textId="77777777" w:rsidR="00AA2007" w:rsidRDefault="00AA2007">
            <w:pPr>
              <w:snapToGrid w:val="0"/>
              <w:jc w:val="both"/>
              <w:rPr>
                <w:rFonts w:ascii="Marianne" w:hAnsi="Marianne" w:cs="Arial"/>
              </w:rPr>
            </w:pPr>
          </w:p>
        </w:tc>
      </w:tr>
      <w:tr w:rsidR="00FB0251" w14:paraId="616F79E6" w14:textId="77777777">
        <w:trPr>
          <w:trHeight w:val="1021"/>
        </w:trPr>
        <w:tc>
          <w:tcPr>
            <w:tcW w:w="832" w:type="dxa"/>
            <w:tcBorders>
              <w:left w:val="single" w:sz="4" w:space="0" w:color="000000"/>
            </w:tcBorders>
            <w:shd w:val="clear" w:color="auto" w:fill="B4C6E7"/>
          </w:tcPr>
          <w:p w14:paraId="33BE4CA7"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268F632F"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DCC49C" w14:textId="77777777" w:rsidR="00AA2007" w:rsidRDefault="00AA2007">
            <w:pPr>
              <w:snapToGrid w:val="0"/>
              <w:jc w:val="both"/>
              <w:rPr>
                <w:rFonts w:ascii="Marianne" w:hAnsi="Marianne" w:cs="Arial"/>
              </w:rPr>
            </w:pPr>
          </w:p>
        </w:tc>
      </w:tr>
      <w:tr w:rsidR="00FB0251" w14:paraId="4B241CBC" w14:textId="77777777">
        <w:trPr>
          <w:trHeight w:val="1021"/>
        </w:trPr>
        <w:tc>
          <w:tcPr>
            <w:tcW w:w="832" w:type="dxa"/>
            <w:tcBorders>
              <w:left w:val="single" w:sz="4" w:space="0" w:color="000000"/>
            </w:tcBorders>
          </w:tcPr>
          <w:p w14:paraId="0CA4559C" w14:textId="77777777" w:rsidR="00AA2007" w:rsidRDefault="00AA2007">
            <w:pPr>
              <w:snapToGrid w:val="0"/>
              <w:jc w:val="both"/>
              <w:rPr>
                <w:rFonts w:ascii="Marianne" w:hAnsi="Marianne" w:cs="Arial"/>
              </w:rPr>
            </w:pPr>
          </w:p>
        </w:tc>
        <w:tc>
          <w:tcPr>
            <w:tcW w:w="4394" w:type="dxa"/>
            <w:tcBorders>
              <w:left w:val="single" w:sz="4" w:space="0" w:color="000000"/>
            </w:tcBorders>
          </w:tcPr>
          <w:p w14:paraId="1774E81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tcPr>
          <w:p w14:paraId="7AF95AFA" w14:textId="77777777" w:rsidR="00AA2007" w:rsidRDefault="00AA2007">
            <w:pPr>
              <w:snapToGrid w:val="0"/>
              <w:jc w:val="both"/>
              <w:rPr>
                <w:rFonts w:ascii="Marianne" w:hAnsi="Marianne" w:cs="Arial"/>
              </w:rPr>
            </w:pPr>
          </w:p>
        </w:tc>
      </w:tr>
      <w:tr w:rsidR="00FB0251" w14:paraId="7D5D8E48" w14:textId="77777777">
        <w:trPr>
          <w:trHeight w:val="1021"/>
        </w:trPr>
        <w:tc>
          <w:tcPr>
            <w:tcW w:w="832" w:type="dxa"/>
            <w:tcBorders>
              <w:left w:val="single" w:sz="4" w:space="0" w:color="000000"/>
              <w:bottom w:val="single" w:sz="4" w:space="0" w:color="000000"/>
            </w:tcBorders>
            <w:shd w:val="clear" w:color="auto" w:fill="B4C6E7"/>
          </w:tcPr>
          <w:p w14:paraId="436F3223" w14:textId="77777777" w:rsidR="00AA2007" w:rsidRDefault="00AA200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BE33A64" w14:textId="77777777" w:rsidR="00AA2007" w:rsidRDefault="00AA200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43C15A" w14:textId="77777777" w:rsidR="00AA2007" w:rsidRDefault="00AA2007">
            <w:pPr>
              <w:snapToGrid w:val="0"/>
              <w:jc w:val="both"/>
              <w:rPr>
                <w:rFonts w:ascii="Marianne" w:hAnsi="Marianne" w:cs="Arial"/>
              </w:rPr>
            </w:pPr>
          </w:p>
        </w:tc>
      </w:tr>
    </w:tbl>
    <w:p w14:paraId="09285247" w14:textId="77777777" w:rsidR="00AA2007" w:rsidRDefault="00AA2007">
      <w:pPr>
        <w:pStyle w:val="En-tte"/>
        <w:tabs>
          <w:tab w:val="clear" w:pos="4536"/>
          <w:tab w:val="clear" w:pos="9072"/>
          <w:tab w:val="left" w:pos="864"/>
        </w:tabs>
        <w:rPr>
          <w:rFonts w:ascii="Marianne" w:hAnsi="Marianne" w:cs="Arial"/>
          <w:sz w:val="18"/>
          <w:szCs w:val="18"/>
        </w:rPr>
      </w:pPr>
    </w:p>
    <w:p w14:paraId="6AE9137B" w14:textId="77777777" w:rsidR="00AA2007" w:rsidRDefault="00AA2007">
      <w:pPr>
        <w:pStyle w:val="En-tte"/>
        <w:tabs>
          <w:tab w:val="clear" w:pos="4536"/>
          <w:tab w:val="clear" w:pos="9072"/>
          <w:tab w:val="left" w:pos="864"/>
        </w:tabs>
        <w:rPr>
          <w:rFonts w:ascii="Marianne" w:hAnsi="Marianne" w:cs="Arial"/>
          <w:sz w:val="18"/>
          <w:szCs w:val="18"/>
        </w:rPr>
      </w:pPr>
    </w:p>
    <w:p w14:paraId="0A9D3D8A" w14:textId="77777777" w:rsidR="00AA2007" w:rsidRDefault="00AA2007">
      <w:pPr>
        <w:pStyle w:val="En-tte"/>
        <w:tabs>
          <w:tab w:val="clear" w:pos="4536"/>
          <w:tab w:val="clear" w:pos="9072"/>
          <w:tab w:val="left" w:pos="864"/>
        </w:tabs>
        <w:rPr>
          <w:rFonts w:ascii="Marianne" w:hAnsi="Marianne" w:cs="Arial"/>
        </w:rPr>
      </w:pPr>
    </w:p>
    <w:p w14:paraId="699E6896" w14:textId="77777777" w:rsidR="00AA2007" w:rsidRDefault="00AA2007">
      <w:pPr>
        <w:pStyle w:val="En-tte"/>
        <w:tabs>
          <w:tab w:val="clear" w:pos="4536"/>
          <w:tab w:val="clear" w:pos="9072"/>
          <w:tab w:val="left" w:pos="864"/>
        </w:tabs>
        <w:rPr>
          <w:rFonts w:ascii="Marianne" w:hAnsi="Marianne" w:cs="Arial"/>
        </w:rPr>
      </w:pPr>
    </w:p>
    <w:p w14:paraId="2EF32A84" w14:textId="77777777" w:rsidR="00AA2007" w:rsidRDefault="00AA2007">
      <w:pPr>
        <w:pStyle w:val="En-tte"/>
        <w:tabs>
          <w:tab w:val="clear" w:pos="4536"/>
          <w:tab w:val="clear" w:pos="9072"/>
          <w:tab w:val="left" w:pos="864"/>
        </w:tabs>
        <w:rPr>
          <w:rFonts w:ascii="Marianne" w:hAnsi="Marianne" w:cs="Arial"/>
        </w:rPr>
      </w:pPr>
    </w:p>
    <w:p w14:paraId="04F6CA26" w14:textId="77777777" w:rsidR="00AA2007" w:rsidRDefault="00AA2007">
      <w:pPr>
        <w:pStyle w:val="En-tte"/>
        <w:tabs>
          <w:tab w:val="clear" w:pos="4536"/>
          <w:tab w:val="clear" w:pos="9072"/>
          <w:tab w:val="left" w:pos="864"/>
        </w:tabs>
        <w:rPr>
          <w:rFonts w:ascii="Marianne" w:hAnsi="Marianne" w:cs="Arial"/>
        </w:rPr>
      </w:pPr>
    </w:p>
    <w:p w14:paraId="7ADEA47F" w14:textId="77777777" w:rsidR="00AA2007" w:rsidRDefault="00AA200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7C3E461" w14:textId="77777777">
        <w:trPr>
          <w:trHeight w:val="407"/>
        </w:trPr>
        <w:tc>
          <w:tcPr>
            <w:tcW w:w="9852" w:type="dxa"/>
            <w:shd w:val="clear" w:color="auto" w:fill="465F9D"/>
          </w:tcPr>
          <w:p w14:paraId="4D4E8151" w14:textId="77777777" w:rsidR="00AA2007" w:rsidRDefault="00AA2007">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111D42EB" w14:textId="77777777" w:rsidR="00AA2007" w:rsidRDefault="00AA2007">
      <w:pPr>
        <w:tabs>
          <w:tab w:val="left" w:pos="426"/>
        </w:tabs>
        <w:jc w:val="both"/>
        <w:rPr>
          <w:rFonts w:ascii="Marianne" w:hAnsi="Marianne" w:cs="Arial"/>
          <w:spacing w:val="-10"/>
        </w:rPr>
      </w:pPr>
    </w:p>
    <w:p w14:paraId="2A9CF781" w14:textId="77777777" w:rsidR="00AA2007" w:rsidRDefault="00AA20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2CFEA4D" w14:textId="77777777" w:rsidR="00AA2007" w:rsidRDefault="00AA2007">
      <w:pPr>
        <w:tabs>
          <w:tab w:val="left" w:pos="426"/>
        </w:tabs>
        <w:jc w:val="both"/>
        <w:rPr>
          <w:rFonts w:ascii="Marianne" w:hAnsi="Marianne" w:cs="Arial"/>
          <w:spacing w:val="-10"/>
        </w:rPr>
      </w:pPr>
    </w:p>
    <w:p w14:paraId="5D5C6F07" w14:textId="77777777" w:rsidR="00AA2007" w:rsidRDefault="00AA2007">
      <w:pPr>
        <w:tabs>
          <w:tab w:val="left" w:pos="426"/>
        </w:tabs>
        <w:jc w:val="both"/>
        <w:rPr>
          <w:rFonts w:ascii="Marianne" w:hAnsi="Marianne" w:cs="Arial"/>
          <w:spacing w:val="-10"/>
        </w:rPr>
      </w:pPr>
    </w:p>
    <w:p w14:paraId="3E1C3E54" w14:textId="77777777" w:rsidR="00AA2007" w:rsidRDefault="00AA2007">
      <w:pPr>
        <w:tabs>
          <w:tab w:val="left" w:pos="426"/>
        </w:tabs>
        <w:jc w:val="both"/>
        <w:rPr>
          <w:rFonts w:ascii="Marianne" w:hAnsi="Marianne" w:cs="Arial"/>
          <w:spacing w:val="-10"/>
        </w:rPr>
      </w:pPr>
    </w:p>
    <w:p w14:paraId="5C8FEDBD" w14:textId="77777777" w:rsidR="00AA2007" w:rsidRDefault="00AA2007">
      <w:pPr>
        <w:tabs>
          <w:tab w:val="left" w:pos="426"/>
        </w:tabs>
        <w:jc w:val="both"/>
        <w:rPr>
          <w:rFonts w:ascii="Marianne" w:hAnsi="Marianne" w:cs="Arial"/>
          <w:spacing w:val="-10"/>
        </w:rPr>
      </w:pPr>
    </w:p>
    <w:p w14:paraId="18A0419B" w14:textId="77777777" w:rsidR="00AA2007" w:rsidRDefault="00AA2007">
      <w:pPr>
        <w:tabs>
          <w:tab w:val="left" w:pos="426"/>
        </w:tabs>
        <w:jc w:val="both"/>
        <w:rPr>
          <w:rFonts w:ascii="Marianne" w:hAnsi="Marianne" w:cs="Arial"/>
          <w:spacing w:val="-10"/>
        </w:rPr>
      </w:pPr>
    </w:p>
    <w:p w14:paraId="570197E5" w14:textId="77777777" w:rsidR="00AA2007" w:rsidRDefault="00AA2007">
      <w:pPr>
        <w:tabs>
          <w:tab w:val="left" w:pos="426"/>
        </w:tabs>
        <w:jc w:val="both"/>
        <w:rPr>
          <w:rFonts w:ascii="Marianne" w:hAnsi="Marianne" w:cs="Arial"/>
          <w:spacing w:val="-10"/>
        </w:rPr>
      </w:pPr>
    </w:p>
    <w:p w14:paraId="732D1C0E" w14:textId="77777777" w:rsidR="00AA2007" w:rsidRDefault="00AA2007">
      <w:pPr>
        <w:tabs>
          <w:tab w:val="left" w:pos="426"/>
        </w:tabs>
        <w:jc w:val="both"/>
        <w:rPr>
          <w:rFonts w:ascii="Marianne" w:hAnsi="Marianne" w:cs="Arial"/>
          <w:spacing w:val="-10"/>
        </w:rPr>
      </w:pPr>
    </w:p>
    <w:p w14:paraId="249A4C8F" w14:textId="77777777" w:rsidR="00AA2007" w:rsidRDefault="00AA2007">
      <w:pPr>
        <w:tabs>
          <w:tab w:val="left" w:pos="426"/>
        </w:tabs>
        <w:jc w:val="both"/>
        <w:rPr>
          <w:rFonts w:ascii="Marianne" w:hAnsi="Marianne" w:cs="Arial"/>
          <w:spacing w:val="-10"/>
        </w:rPr>
      </w:pPr>
    </w:p>
    <w:p w14:paraId="4E77CD02" w14:textId="77777777" w:rsidR="00AA2007" w:rsidRDefault="00AA2007">
      <w:pPr>
        <w:tabs>
          <w:tab w:val="left" w:pos="426"/>
        </w:tabs>
        <w:jc w:val="both"/>
        <w:rPr>
          <w:rFonts w:ascii="Marianne" w:hAnsi="Marianne" w:cs="Arial"/>
          <w:spacing w:val="-10"/>
        </w:rPr>
      </w:pPr>
    </w:p>
    <w:p w14:paraId="6500B55E" w14:textId="77777777" w:rsidR="00AA2007" w:rsidRDefault="00AA2007">
      <w:pPr>
        <w:tabs>
          <w:tab w:val="left" w:pos="426"/>
        </w:tabs>
        <w:jc w:val="both"/>
        <w:rPr>
          <w:rFonts w:ascii="Marianne" w:hAnsi="Marianne" w:cs="Arial"/>
          <w:spacing w:val="-10"/>
        </w:rPr>
      </w:pPr>
    </w:p>
    <w:p w14:paraId="673AC9B6" w14:textId="77777777" w:rsidR="00AA2007" w:rsidRDefault="00AA20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55940E7" w14:textId="77777777" w:rsidR="00AA2007" w:rsidRDefault="00AA2007">
      <w:pPr>
        <w:tabs>
          <w:tab w:val="left" w:pos="426"/>
        </w:tabs>
        <w:jc w:val="both"/>
        <w:rPr>
          <w:rFonts w:ascii="Marianne" w:hAnsi="Marianne" w:cs="Arial"/>
          <w:spacing w:val="-10"/>
          <w:sz w:val="22"/>
          <w:szCs w:val="22"/>
        </w:rPr>
      </w:pPr>
    </w:p>
    <w:p w14:paraId="5C1BCC70" w14:textId="77777777" w:rsidR="00AA2007" w:rsidRDefault="00AA2007">
      <w:pPr>
        <w:tabs>
          <w:tab w:val="left" w:pos="426"/>
        </w:tabs>
        <w:jc w:val="both"/>
        <w:rPr>
          <w:rFonts w:ascii="Marianne" w:hAnsi="Marianne" w:cs="Arial"/>
          <w:spacing w:val="-10"/>
          <w:sz w:val="22"/>
          <w:szCs w:val="22"/>
        </w:rPr>
      </w:pPr>
    </w:p>
    <w:p w14:paraId="317EBB75" w14:textId="77777777" w:rsidR="00AA2007" w:rsidRDefault="00AA2007">
      <w:pPr>
        <w:tabs>
          <w:tab w:val="left" w:pos="426"/>
        </w:tabs>
        <w:jc w:val="both"/>
        <w:rPr>
          <w:rFonts w:ascii="Marianne" w:hAnsi="Marianne" w:cs="Arial"/>
          <w:spacing w:val="-10"/>
          <w:sz w:val="22"/>
          <w:szCs w:val="22"/>
        </w:rPr>
      </w:pPr>
    </w:p>
    <w:p w14:paraId="65EA3804" w14:textId="77777777" w:rsidR="00AA2007" w:rsidRDefault="00AA2007">
      <w:pPr>
        <w:tabs>
          <w:tab w:val="left" w:pos="426"/>
        </w:tabs>
        <w:jc w:val="both"/>
        <w:rPr>
          <w:rFonts w:ascii="Marianne" w:hAnsi="Marianne" w:cs="Arial"/>
          <w:spacing w:val="-10"/>
          <w:sz w:val="22"/>
          <w:szCs w:val="22"/>
        </w:rPr>
      </w:pPr>
    </w:p>
    <w:p w14:paraId="6573DA5A" w14:textId="77777777" w:rsidR="00AA2007" w:rsidRDefault="00AA2007">
      <w:pPr>
        <w:tabs>
          <w:tab w:val="left" w:pos="426"/>
        </w:tabs>
        <w:jc w:val="both"/>
        <w:rPr>
          <w:rFonts w:ascii="Marianne" w:hAnsi="Marianne" w:cs="Arial"/>
          <w:spacing w:val="-10"/>
          <w:sz w:val="22"/>
          <w:szCs w:val="22"/>
        </w:rPr>
      </w:pPr>
    </w:p>
    <w:p w14:paraId="288C93ED" w14:textId="77777777" w:rsidR="00AA2007" w:rsidRDefault="00AA2007">
      <w:pPr>
        <w:tabs>
          <w:tab w:val="left" w:pos="426"/>
        </w:tabs>
        <w:jc w:val="both"/>
        <w:rPr>
          <w:rFonts w:ascii="Marianne" w:hAnsi="Marianne" w:cs="Arial"/>
          <w:spacing w:val="-10"/>
          <w:sz w:val="22"/>
          <w:szCs w:val="22"/>
        </w:rPr>
      </w:pPr>
    </w:p>
    <w:p w14:paraId="3413ADC9" w14:textId="77777777" w:rsidR="00AA2007" w:rsidRDefault="00AA2007">
      <w:pPr>
        <w:tabs>
          <w:tab w:val="left" w:pos="426"/>
        </w:tabs>
        <w:jc w:val="both"/>
        <w:rPr>
          <w:rFonts w:ascii="Marianne" w:hAnsi="Marianne" w:cs="Arial"/>
          <w:spacing w:val="-10"/>
          <w:sz w:val="22"/>
          <w:szCs w:val="22"/>
        </w:rPr>
      </w:pPr>
    </w:p>
    <w:p w14:paraId="71FEC4D1" w14:textId="77777777" w:rsidR="00AA2007" w:rsidRDefault="00AA2007">
      <w:pPr>
        <w:tabs>
          <w:tab w:val="left" w:pos="426"/>
        </w:tabs>
        <w:jc w:val="both"/>
        <w:rPr>
          <w:rFonts w:ascii="Marianne" w:hAnsi="Marianne" w:cs="Arial"/>
          <w:spacing w:val="-10"/>
          <w:sz w:val="22"/>
          <w:szCs w:val="22"/>
        </w:rPr>
      </w:pPr>
    </w:p>
    <w:p w14:paraId="55D18D18" w14:textId="77777777" w:rsidR="00AA2007" w:rsidRDefault="00AA2007">
      <w:pPr>
        <w:tabs>
          <w:tab w:val="left" w:pos="426"/>
        </w:tabs>
        <w:jc w:val="both"/>
        <w:rPr>
          <w:rFonts w:ascii="Marianne" w:hAnsi="Marianne" w:cs="Arial"/>
          <w:spacing w:val="-10"/>
          <w:sz w:val="22"/>
          <w:szCs w:val="22"/>
        </w:rPr>
      </w:pPr>
    </w:p>
    <w:p w14:paraId="631EC5A2" w14:textId="77777777" w:rsidR="00AA2007" w:rsidRDefault="00AA2007">
      <w:pPr>
        <w:tabs>
          <w:tab w:val="left" w:pos="426"/>
        </w:tabs>
        <w:jc w:val="both"/>
        <w:rPr>
          <w:rFonts w:ascii="Marianne" w:hAnsi="Marianne" w:cs="Arial"/>
          <w:spacing w:val="-10"/>
          <w:sz w:val="22"/>
          <w:szCs w:val="22"/>
        </w:rPr>
      </w:pPr>
    </w:p>
    <w:p w14:paraId="2E90B19E" w14:textId="77777777" w:rsidR="00AA2007" w:rsidRDefault="00AA2007">
      <w:pPr>
        <w:tabs>
          <w:tab w:val="left" w:pos="426"/>
        </w:tabs>
        <w:jc w:val="both"/>
        <w:rPr>
          <w:rFonts w:ascii="Marianne" w:hAnsi="Marianne" w:cs="Arial"/>
          <w:spacing w:val="-10"/>
          <w:sz w:val="22"/>
          <w:szCs w:val="22"/>
        </w:rPr>
      </w:pPr>
    </w:p>
    <w:p w14:paraId="7FFAC519" w14:textId="77777777" w:rsidR="00AA2007" w:rsidRDefault="00AA2007">
      <w:pPr>
        <w:tabs>
          <w:tab w:val="left" w:pos="426"/>
        </w:tabs>
        <w:jc w:val="both"/>
        <w:rPr>
          <w:rFonts w:ascii="Marianne" w:hAnsi="Marianne" w:cs="Arial"/>
          <w:spacing w:val="-10"/>
          <w:sz w:val="22"/>
          <w:szCs w:val="22"/>
        </w:rPr>
      </w:pPr>
    </w:p>
    <w:p w14:paraId="526853F4" w14:textId="77777777" w:rsidR="00AA2007" w:rsidRDefault="00AA2007">
      <w:pPr>
        <w:tabs>
          <w:tab w:val="left" w:pos="426"/>
        </w:tabs>
        <w:jc w:val="both"/>
        <w:rPr>
          <w:rFonts w:ascii="Marianne" w:hAnsi="Marianne" w:cs="Arial"/>
          <w:spacing w:val="-10"/>
          <w:sz w:val="22"/>
          <w:szCs w:val="22"/>
        </w:rPr>
      </w:pPr>
    </w:p>
    <w:p w14:paraId="0769ABDC" w14:textId="77777777" w:rsidR="00AA2007" w:rsidRDefault="00AA2007">
      <w:pPr>
        <w:tabs>
          <w:tab w:val="left" w:pos="426"/>
        </w:tabs>
        <w:jc w:val="both"/>
        <w:rPr>
          <w:rFonts w:ascii="Marianne" w:hAnsi="Marianne" w:cs="Arial"/>
          <w:spacing w:val="-10"/>
          <w:sz w:val="22"/>
          <w:szCs w:val="22"/>
        </w:rPr>
      </w:pPr>
    </w:p>
    <w:p w14:paraId="7BF2BFD4" w14:textId="77777777" w:rsidR="00AA2007" w:rsidRDefault="00AA2007">
      <w:pPr>
        <w:tabs>
          <w:tab w:val="left" w:pos="426"/>
        </w:tabs>
        <w:jc w:val="both"/>
        <w:rPr>
          <w:rFonts w:ascii="Marianne" w:hAnsi="Marianne" w:cs="Arial"/>
          <w:spacing w:val="-10"/>
          <w:sz w:val="22"/>
          <w:szCs w:val="22"/>
        </w:rPr>
      </w:pPr>
    </w:p>
    <w:p w14:paraId="2AB62EF7" w14:textId="77777777" w:rsidR="00AA2007" w:rsidRDefault="00AA2007">
      <w:pPr>
        <w:tabs>
          <w:tab w:val="left" w:pos="426"/>
        </w:tabs>
        <w:jc w:val="both"/>
        <w:rPr>
          <w:rFonts w:ascii="Marianne" w:hAnsi="Marianne" w:cs="Arial"/>
          <w:spacing w:val="-10"/>
          <w:sz w:val="22"/>
          <w:szCs w:val="22"/>
        </w:rPr>
      </w:pPr>
    </w:p>
    <w:p w14:paraId="2A347274" w14:textId="77777777" w:rsidR="00AA2007" w:rsidRDefault="00AA20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A200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E07A" w14:textId="77777777" w:rsidR="00AA2007" w:rsidRDefault="00AA2007">
      <w:r>
        <w:separator/>
      </w:r>
    </w:p>
  </w:endnote>
  <w:endnote w:type="continuationSeparator" w:id="0">
    <w:p w14:paraId="659C0B35" w14:textId="77777777" w:rsidR="00AA2007" w:rsidRDefault="00AA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09214" w14:textId="77777777" w:rsidR="00AA2007" w:rsidRDefault="00AA20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B0251" w14:paraId="5C6E7080" w14:textId="77777777">
      <w:trPr>
        <w:tblHeader/>
      </w:trPr>
      <w:tc>
        <w:tcPr>
          <w:tcW w:w="3513" w:type="dxa"/>
          <w:shd w:val="clear" w:color="auto" w:fill="66CCFF"/>
        </w:tcPr>
        <w:p w14:paraId="391044A2" w14:textId="77777777" w:rsidR="00AA2007" w:rsidRDefault="00AA20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025C328" w14:textId="79AF9940" w:rsidR="00AA2007" w:rsidRDefault="00AA2007">
          <w:pPr>
            <w:shd w:val="clear" w:color="auto" w:fill="66CCFF"/>
            <w:snapToGrid w:val="0"/>
            <w:jc w:val="center"/>
            <w:rPr>
              <w:rFonts w:ascii="Marianne" w:hAnsi="Marianne" w:cs="Arial"/>
              <w:b/>
              <w:bCs/>
            </w:rPr>
          </w:pPr>
        </w:p>
      </w:tc>
      <w:tc>
        <w:tcPr>
          <w:tcW w:w="900" w:type="dxa"/>
          <w:shd w:val="clear" w:color="auto" w:fill="66CCFF"/>
        </w:tcPr>
        <w:p w14:paraId="03BCBA3D" w14:textId="77777777" w:rsidR="00AA2007" w:rsidRDefault="00AA20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A416E6E" w14:textId="77777777" w:rsidR="00AA2007" w:rsidRDefault="00AA20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B365B9C" w14:textId="77777777" w:rsidR="00AA2007" w:rsidRDefault="00AA20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F654E02" w14:textId="77777777" w:rsidR="00AA2007" w:rsidRDefault="00AA20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3DECD2C" w14:textId="77777777" w:rsidR="00AA2007" w:rsidRDefault="00AA2007">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66DB" w14:textId="77777777" w:rsidR="00AA2007" w:rsidRDefault="00AA20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ADCC" w14:textId="77777777" w:rsidR="00AA2007" w:rsidRDefault="00AA2007">
      <w:r>
        <w:separator/>
      </w:r>
    </w:p>
  </w:footnote>
  <w:footnote w:type="continuationSeparator" w:id="0">
    <w:p w14:paraId="03E24D3D" w14:textId="77777777" w:rsidR="00AA2007" w:rsidRDefault="00AA2007">
      <w:r>
        <w:continuationSeparator/>
      </w:r>
    </w:p>
  </w:footnote>
  <w:footnote w:id="1">
    <w:p w14:paraId="521EE5AB" w14:textId="77777777" w:rsidR="00AA2007" w:rsidRDefault="00AA20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5DAF4F"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1B298A"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41563AE" w14:textId="77777777" w:rsidR="00AA2007" w:rsidRDefault="00AA20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3BB" w14:textId="77777777" w:rsidR="00AA2007" w:rsidRDefault="00AA2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7105" w14:textId="77777777" w:rsidR="00AA2007" w:rsidRDefault="00AA2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1226" w14:textId="77777777" w:rsidR="00AA2007" w:rsidRDefault="00AA2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10918740">
    <w:abstractNumId w:val="0"/>
  </w:num>
  <w:num w:numId="2" w16cid:durableId="976107118">
    <w:abstractNumId w:val="1"/>
  </w:num>
  <w:num w:numId="3" w16cid:durableId="1527599328">
    <w:abstractNumId w:val="2"/>
  </w:num>
  <w:num w:numId="4" w16cid:durableId="1674188388">
    <w:abstractNumId w:val="0"/>
  </w:num>
  <w:num w:numId="5" w16cid:durableId="471673804">
    <w:abstractNumId w:val="3"/>
  </w:num>
  <w:num w:numId="6" w16cid:durableId="1565751992">
    <w:abstractNumId w:val="5"/>
  </w:num>
  <w:num w:numId="7" w16cid:durableId="1032072854">
    <w:abstractNumId w:val="10"/>
  </w:num>
  <w:num w:numId="8" w16cid:durableId="1898709146">
    <w:abstractNumId w:val="7"/>
  </w:num>
  <w:num w:numId="9" w16cid:durableId="1316180502">
    <w:abstractNumId w:val="6"/>
  </w:num>
  <w:num w:numId="10" w16cid:durableId="1770199349">
    <w:abstractNumId w:val="3"/>
  </w:num>
  <w:num w:numId="11" w16cid:durableId="1202009902">
    <w:abstractNumId w:val="4"/>
  </w:num>
  <w:num w:numId="12" w16cid:durableId="266430587">
    <w:abstractNumId w:val="8"/>
  </w:num>
  <w:num w:numId="13" w16cid:durableId="1403525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57"/>
    <w:rsid w:val="00354E17"/>
    <w:rsid w:val="00777866"/>
    <w:rsid w:val="00AA2007"/>
    <w:rsid w:val="00C054EC"/>
    <w:rsid w:val="00CD7557"/>
    <w:rsid w:val="00D20643"/>
    <w:rsid w:val="00FB02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4E969"/>
  <w15:chartTrackingRefBased/>
  <w15:docId w15:val="{074065F0-61C2-4FD6-B751-4D1B543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3552</Words>
  <Characters>19541</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23047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4</cp:revision>
  <cp:lastPrinted>2023-09-26T08:15:00Z</cp:lastPrinted>
  <dcterms:created xsi:type="dcterms:W3CDTF">2025-03-07T11:09:00Z</dcterms:created>
  <dcterms:modified xsi:type="dcterms:W3CDTF">2025-11-07T15:35:00Z</dcterms:modified>
</cp:coreProperties>
</file>